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37302" w14:textId="77777777" w:rsidR="00A323F5" w:rsidRPr="00A73D99" w:rsidRDefault="00A323F5" w:rsidP="00A323F5">
      <w:pPr>
        <w:pStyle w:val="Nagwek3"/>
        <w:pBdr>
          <w:top w:val="single" w:sz="4" w:space="0" w:color="622423"/>
        </w:pBdr>
        <w:spacing w:line="276" w:lineRule="auto"/>
        <w:ind w:left="-142"/>
        <w:jc w:val="both"/>
        <w:rPr>
          <w:rFonts w:ascii="Arial" w:hAnsi="Arial" w:cs="Arial"/>
          <w:sz w:val="20"/>
          <w:szCs w:val="20"/>
        </w:rPr>
      </w:pPr>
      <w:r w:rsidRPr="00A73D99">
        <w:rPr>
          <w:rFonts w:ascii="Arial" w:hAnsi="Arial" w:cs="Arial"/>
          <w:sz w:val="20"/>
          <w:szCs w:val="20"/>
        </w:rPr>
        <w:t>Załącznik nr 1 do SWZ</w:t>
      </w:r>
    </w:p>
    <w:p w14:paraId="6C6FDFB4" w14:textId="77777777" w:rsidR="00A323F5" w:rsidRPr="00A73D99" w:rsidRDefault="00A323F5" w:rsidP="00A323F5">
      <w:pPr>
        <w:pBdr>
          <w:top w:val="single" w:sz="12" w:space="1" w:color="auto" w:shadow="1"/>
          <w:left w:val="single" w:sz="12" w:space="4" w:color="auto" w:shadow="1"/>
          <w:bottom w:val="single" w:sz="12" w:space="1" w:color="auto" w:shadow="1"/>
          <w:right w:val="single" w:sz="12" w:space="4" w:color="auto" w:shadow="1"/>
        </w:pBdr>
        <w:shd w:val="clear" w:color="auto" w:fill="D9D9D9"/>
        <w:spacing w:line="276" w:lineRule="auto"/>
        <w:jc w:val="center"/>
        <w:rPr>
          <w:rFonts w:ascii="Arial" w:hAnsi="Arial" w:cs="Arial"/>
          <w:b/>
          <w:sz w:val="24"/>
          <w:szCs w:val="24"/>
        </w:rPr>
      </w:pPr>
      <w:r w:rsidRPr="00A73D99">
        <w:rPr>
          <w:rFonts w:ascii="Arial" w:eastAsia="Times New Roman" w:hAnsi="Arial" w:cs="Arial"/>
          <w:b/>
          <w:color w:val="000000"/>
          <w:sz w:val="24"/>
          <w:szCs w:val="24"/>
          <w:lang w:eastAsia="pl-PL"/>
        </w:rPr>
        <w:t>OFERTA</w:t>
      </w:r>
    </w:p>
    <w:p w14:paraId="1AE5DD47" w14:textId="77777777" w:rsidR="007A5E4A" w:rsidRPr="00A73D99" w:rsidRDefault="007A5E4A" w:rsidP="007A5E4A">
      <w:pPr>
        <w:spacing w:after="0" w:line="276" w:lineRule="auto"/>
        <w:rPr>
          <w:rFonts w:ascii="Arial" w:hAnsi="Arial" w:cs="Arial"/>
          <w:sz w:val="20"/>
          <w:szCs w:val="20"/>
        </w:rPr>
      </w:pPr>
      <w:r w:rsidRPr="00A73D99">
        <w:rPr>
          <w:rFonts w:ascii="Arial" w:hAnsi="Arial" w:cs="Arial"/>
          <w:sz w:val="20"/>
          <w:szCs w:val="20"/>
        </w:rPr>
        <w:t>Do:</w:t>
      </w:r>
    </w:p>
    <w:p w14:paraId="7F669B05" w14:textId="77777777" w:rsidR="007A5E4A" w:rsidRPr="00A73D99" w:rsidRDefault="007A5E4A" w:rsidP="007A5E4A">
      <w:pPr>
        <w:spacing w:after="0" w:line="276" w:lineRule="auto"/>
        <w:rPr>
          <w:rFonts w:ascii="Arial" w:hAnsi="Arial" w:cs="Arial"/>
          <w:b/>
          <w:bCs/>
          <w:sz w:val="20"/>
          <w:szCs w:val="20"/>
        </w:rPr>
      </w:pPr>
      <w:r w:rsidRPr="00A73D99">
        <w:rPr>
          <w:rFonts w:ascii="Arial" w:hAnsi="Arial" w:cs="Arial"/>
          <w:b/>
          <w:bCs/>
          <w:sz w:val="20"/>
          <w:szCs w:val="20"/>
        </w:rPr>
        <w:t xml:space="preserve">Państwowe Muzeum Archeologiczne w Warszawie </w:t>
      </w:r>
    </w:p>
    <w:p w14:paraId="1E5611CB" w14:textId="77777777" w:rsidR="007A5E4A" w:rsidRPr="00A73D99" w:rsidRDefault="007A5E4A" w:rsidP="007A5E4A">
      <w:pPr>
        <w:spacing w:after="0" w:line="276" w:lineRule="auto"/>
        <w:rPr>
          <w:rFonts w:ascii="Arial" w:hAnsi="Arial" w:cs="Arial"/>
          <w:sz w:val="20"/>
          <w:szCs w:val="20"/>
        </w:rPr>
      </w:pPr>
      <w:r w:rsidRPr="00A73D99">
        <w:rPr>
          <w:rFonts w:ascii="Arial" w:hAnsi="Arial" w:cs="Arial"/>
          <w:sz w:val="20"/>
          <w:szCs w:val="20"/>
        </w:rPr>
        <w:t>ul. Długa 52</w:t>
      </w:r>
    </w:p>
    <w:p w14:paraId="66F55FB3" w14:textId="77777777" w:rsidR="007A5E4A" w:rsidRPr="00A73D99" w:rsidRDefault="007A5E4A" w:rsidP="007A5E4A">
      <w:pPr>
        <w:spacing w:after="0" w:line="276" w:lineRule="auto"/>
        <w:ind w:right="85"/>
        <w:jc w:val="both"/>
        <w:rPr>
          <w:rFonts w:ascii="Arial" w:eastAsia="Times New Roman" w:hAnsi="Arial" w:cs="Arial"/>
          <w:sz w:val="20"/>
          <w:szCs w:val="20"/>
        </w:rPr>
      </w:pPr>
      <w:r w:rsidRPr="00A73D99">
        <w:rPr>
          <w:rFonts w:ascii="Arial" w:eastAsia="Times New Roman" w:hAnsi="Arial" w:cs="Arial"/>
          <w:sz w:val="20"/>
          <w:szCs w:val="20"/>
        </w:rPr>
        <w:t xml:space="preserve">00-241 Warszawa </w:t>
      </w:r>
    </w:p>
    <w:p w14:paraId="6E6556C0" w14:textId="77777777" w:rsidR="007A5E4A" w:rsidRPr="00A73D99" w:rsidRDefault="007A5E4A" w:rsidP="007A5E4A">
      <w:pPr>
        <w:spacing w:after="0" w:line="276" w:lineRule="auto"/>
        <w:rPr>
          <w:rFonts w:ascii="Arial" w:hAnsi="Arial" w:cs="Arial"/>
          <w:b/>
          <w:sz w:val="20"/>
          <w:szCs w:val="20"/>
        </w:rPr>
      </w:pPr>
    </w:p>
    <w:p w14:paraId="40BE0633" w14:textId="6ACE41A6" w:rsidR="007A5E4A" w:rsidRPr="00A73D99" w:rsidRDefault="007A5E4A" w:rsidP="00A73D99">
      <w:pPr>
        <w:pStyle w:val="Akapitzlist"/>
        <w:widowControl w:val="0"/>
        <w:tabs>
          <w:tab w:val="left" w:pos="477"/>
        </w:tabs>
        <w:autoSpaceDE w:val="0"/>
        <w:autoSpaceDN w:val="0"/>
        <w:spacing w:after="120" w:line="300" w:lineRule="auto"/>
        <w:ind w:left="0" w:right="113"/>
        <w:contextualSpacing w:val="0"/>
        <w:rPr>
          <w:rFonts w:ascii="Arial" w:eastAsia="Times New Roman" w:hAnsi="Arial" w:cs="Arial"/>
          <w:sz w:val="20"/>
          <w:szCs w:val="20"/>
          <w:lang w:eastAsia="pl-PL"/>
        </w:rPr>
      </w:pPr>
      <w:r w:rsidRPr="00A73D99">
        <w:rPr>
          <w:rFonts w:ascii="Arial" w:eastAsia="Times New Roman" w:hAnsi="Arial" w:cs="Arial"/>
          <w:b/>
          <w:bCs/>
          <w:sz w:val="20"/>
          <w:szCs w:val="20"/>
          <w:lang w:eastAsia="pl-PL"/>
        </w:rPr>
        <w:t xml:space="preserve">W odpowiedzi na </w:t>
      </w:r>
      <w:r w:rsidR="009D6316" w:rsidRPr="00A73D99">
        <w:rPr>
          <w:rFonts w:ascii="Arial" w:eastAsia="Times New Roman" w:hAnsi="Arial" w:cs="Arial"/>
          <w:b/>
          <w:bCs/>
          <w:sz w:val="20"/>
          <w:szCs w:val="20"/>
          <w:lang w:eastAsia="pl-PL"/>
        </w:rPr>
        <w:t>ogłoszenie o</w:t>
      </w:r>
      <w:r w:rsidRPr="00A73D99">
        <w:rPr>
          <w:rFonts w:ascii="Arial" w:eastAsia="Times New Roman" w:hAnsi="Arial" w:cs="Arial"/>
          <w:b/>
          <w:bCs/>
          <w:sz w:val="20"/>
          <w:szCs w:val="20"/>
          <w:lang w:eastAsia="pl-PL"/>
        </w:rPr>
        <w:t xml:space="preserve"> zamówieni</w:t>
      </w:r>
      <w:r w:rsidR="00A73D99" w:rsidRPr="00A73D99">
        <w:rPr>
          <w:rFonts w:ascii="Arial" w:eastAsia="Times New Roman" w:hAnsi="Arial" w:cs="Arial"/>
          <w:b/>
          <w:bCs/>
          <w:sz w:val="20"/>
          <w:szCs w:val="20"/>
          <w:lang w:eastAsia="pl-PL"/>
        </w:rPr>
        <w:t>u</w:t>
      </w:r>
      <w:r w:rsidRPr="00A73D99">
        <w:rPr>
          <w:rFonts w:ascii="Arial" w:eastAsia="Times New Roman" w:hAnsi="Arial" w:cs="Arial"/>
          <w:b/>
          <w:bCs/>
          <w:sz w:val="20"/>
          <w:szCs w:val="20"/>
          <w:lang w:eastAsia="pl-PL"/>
        </w:rPr>
        <w:t xml:space="preserve"> w trybie przetargu nieograniczonego</w:t>
      </w:r>
      <w:r w:rsidRPr="00A73D99">
        <w:rPr>
          <w:rFonts w:ascii="Arial" w:eastAsia="Times New Roman" w:hAnsi="Arial" w:cs="Arial"/>
          <w:sz w:val="20"/>
          <w:szCs w:val="20"/>
          <w:lang w:eastAsia="pl-PL"/>
        </w:rPr>
        <w:t xml:space="preserve"> pn. „</w:t>
      </w:r>
      <w:r w:rsidR="00A73D99" w:rsidRPr="00A73D99">
        <w:rPr>
          <w:rFonts w:ascii="Arial" w:hAnsi="Arial" w:cs="Arial"/>
          <w:b/>
          <w:sz w:val="20"/>
          <w:szCs w:val="20"/>
        </w:rPr>
        <w:t>Wykonanie wystawy stałej i przestrzeni obsługi zwiedzających wraz z dostawą i montażem wyposażenia w</w:t>
      </w:r>
      <w:r w:rsidR="00A73D99">
        <w:rPr>
          <w:rFonts w:ascii="Arial" w:hAnsi="Arial" w:cs="Arial"/>
          <w:b/>
          <w:sz w:val="20"/>
          <w:szCs w:val="20"/>
        </w:rPr>
        <w:t> </w:t>
      </w:r>
      <w:r w:rsidR="00A73D99" w:rsidRPr="00A73D99">
        <w:rPr>
          <w:rFonts w:ascii="Arial" w:hAnsi="Arial" w:cs="Arial"/>
          <w:b/>
          <w:sz w:val="20"/>
          <w:szCs w:val="20"/>
        </w:rPr>
        <w:t>Państwowym Muzeum Archeologicznym w Warszawie</w:t>
      </w:r>
      <w:r w:rsidRPr="00A73D99">
        <w:rPr>
          <w:rFonts w:ascii="Arial" w:eastAsia="Times New Roman" w:hAnsi="Arial" w:cs="Arial"/>
          <w:sz w:val="20"/>
          <w:szCs w:val="20"/>
          <w:lang w:eastAsia="pl-PL"/>
        </w:rPr>
        <w:t xml:space="preserve">”, o </w:t>
      </w:r>
      <w:r w:rsidRPr="008F4C71">
        <w:rPr>
          <w:rFonts w:ascii="Arial" w:eastAsia="Times New Roman" w:hAnsi="Arial" w:cs="Arial"/>
          <w:sz w:val="20"/>
          <w:szCs w:val="20"/>
          <w:lang w:eastAsia="pl-PL"/>
        </w:rPr>
        <w:t xml:space="preserve">numerze </w:t>
      </w:r>
      <w:r w:rsidR="00DB10E8" w:rsidRPr="008F4C71">
        <w:rPr>
          <w:rFonts w:ascii="Arial" w:eastAsia="Times New Roman" w:hAnsi="Arial" w:cs="Arial"/>
          <w:sz w:val="20"/>
          <w:szCs w:val="20"/>
          <w:lang w:eastAsia="pl-PL"/>
        </w:rPr>
        <w:t>PN/</w:t>
      </w:r>
      <w:r w:rsidR="0018429B">
        <w:rPr>
          <w:rFonts w:ascii="Arial" w:eastAsia="Times New Roman" w:hAnsi="Arial" w:cs="Arial"/>
          <w:sz w:val="20"/>
          <w:szCs w:val="20"/>
          <w:lang w:eastAsia="pl-PL"/>
        </w:rPr>
        <w:t>9</w:t>
      </w:r>
      <w:r w:rsidR="00DB10E8" w:rsidRPr="008F4C71">
        <w:rPr>
          <w:rFonts w:ascii="Arial" w:eastAsia="Times New Roman" w:hAnsi="Arial" w:cs="Arial"/>
          <w:sz w:val="20"/>
          <w:szCs w:val="20"/>
          <w:lang w:eastAsia="pl-PL"/>
        </w:rPr>
        <w:t>/202</w:t>
      </w:r>
      <w:r w:rsidR="00A73D99" w:rsidRPr="008F4C71">
        <w:rPr>
          <w:rFonts w:ascii="Arial" w:eastAsia="Times New Roman" w:hAnsi="Arial" w:cs="Arial"/>
          <w:sz w:val="20"/>
          <w:szCs w:val="20"/>
          <w:lang w:eastAsia="pl-PL"/>
        </w:rPr>
        <w:t>5</w:t>
      </w:r>
    </w:p>
    <w:p w14:paraId="5500B582" w14:textId="77777777" w:rsidR="007A5E4A" w:rsidRPr="00A73D99" w:rsidRDefault="007A5E4A" w:rsidP="00A73D99">
      <w:pPr>
        <w:pStyle w:val="Akapitzlist"/>
        <w:widowControl w:val="0"/>
        <w:tabs>
          <w:tab w:val="left" w:pos="477"/>
        </w:tabs>
        <w:autoSpaceDE w:val="0"/>
        <w:autoSpaceDN w:val="0"/>
        <w:spacing w:before="120" w:after="120" w:line="300" w:lineRule="auto"/>
        <w:ind w:left="0" w:right="113"/>
        <w:contextualSpacing w:val="0"/>
        <w:jc w:val="both"/>
        <w:rPr>
          <w:rFonts w:ascii="Arial" w:hAnsi="Arial" w:cs="Arial"/>
          <w:b/>
          <w:bCs/>
          <w:sz w:val="20"/>
          <w:szCs w:val="20"/>
        </w:rPr>
      </w:pPr>
      <w:r w:rsidRPr="00A73D99">
        <w:rPr>
          <w:rFonts w:ascii="Arial" w:hAnsi="Arial" w:cs="Arial"/>
          <w:b/>
          <w:bCs/>
          <w:sz w:val="20"/>
          <w:szCs w:val="20"/>
        </w:rPr>
        <w:t>my niżej podpisani /  ja niżej podpisana/-y</w:t>
      </w:r>
      <w:r w:rsidRPr="00A73D99">
        <w:rPr>
          <w:rStyle w:val="Odwoanieprzypisudolnego"/>
          <w:rFonts w:ascii="Arial" w:hAnsi="Arial" w:cs="Arial"/>
          <w:sz w:val="20"/>
          <w:szCs w:val="20"/>
        </w:rPr>
        <w:footnoteReference w:id="1"/>
      </w:r>
      <w:r w:rsidRPr="00A73D99">
        <w:rPr>
          <w:rFonts w:ascii="Arial" w:hAnsi="Arial" w:cs="Arial"/>
          <w:b/>
          <w:bCs/>
          <w:sz w:val="20"/>
          <w:szCs w:val="20"/>
        </w:rPr>
        <w:t xml:space="preserve"> </w:t>
      </w:r>
    </w:p>
    <w:p w14:paraId="1740140C" w14:textId="77777777" w:rsidR="007A5E4A" w:rsidRPr="00A73D99" w:rsidRDefault="007A5E4A" w:rsidP="00A73D99">
      <w:pPr>
        <w:pStyle w:val="Akapitzlist"/>
        <w:widowControl w:val="0"/>
        <w:tabs>
          <w:tab w:val="left" w:pos="477"/>
        </w:tabs>
        <w:autoSpaceDE w:val="0"/>
        <w:autoSpaceDN w:val="0"/>
        <w:spacing w:before="120" w:after="120" w:line="300" w:lineRule="auto"/>
        <w:ind w:left="0" w:right="113"/>
        <w:contextualSpacing w:val="0"/>
        <w:jc w:val="both"/>
        <w:rPr>
          <w:rFonts w:ascii="Arial" w:hAnsi="Arial" w:cs="Arial"/>
          <w:b/>
          <w:bCs/>
          <w:sz w:val="20"/>
          <w:szCs w:val="20"/>
        </w:rPr>
      </w:pPr>
      <w:r w:rsidRPr="00A73D99">
        <w:rPr>
          <w:rFonts w:ascii="Arial" w:hAnsi="Arial" w:cs="Arial"/>
          <w:b/>
          <w:bCs/>
          <w:sz w:val="20"/>
          <w:szCs w:val="20"/>
        </w:rPr>
        <w:t>działając w imieniu i na rzecz firmy:</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466"/>
        <w:gridCol w:w="661"/>
        <w:gridCol w:w="821"/>
        <w:gridCol w:w="89"/>
        <w:gridCol w:w="649"/>
        <w:gridCol w:w="2126"/>
      </w:tblGrid>
      <w:tr w:rsidR="007A5E4A" w:rsidRPr="0059082E" w14:paraId="1430729E" w14:textId="77777777" w:rsidTr="0034647B">
        <w:tc>
          <w:tcPr>
            <w:tcW w:w="3289" w:type="dxa"/>
            <w:shd w:val="clear" w:color="auto" w:fill="F2F2F2"/>
          </w:tcPr>
          <w:p w14:paraId="104DBF58"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Wykonawcy wspólnie ubiegają się o udzielenie zamówienia</w:t>
            </w:r>
          </w:p>
        </w:tc>
        <w:tc>
          <w:tcPr>
            <w:tcW w:w="5812" w:type="dxa"/>
            <w:gridSpan w:val="6"/>
          </w:tcPr>
          <w:p w14:paraId="11B2422D" w14:textId="451B673D" w:rsidR="007A5E4A" w:rsidRPr="00A73D99" w:rsidRDefault="00721524" w:rsidP="00A73D99">
            <w:pPr>
              <w:spacing w:after="0" w:line="240" w:lineRule="auto"/>
              <w:rPr>
                <w:rFonts w:ascii="Arial" w:eastAsia="Times New Roman" w:hAnsi="Arial" w:cs="Arial"/>
                <w:sz w:val="20"/>
                <w:szCs w:val="20"/>
                <w:lang w:val="x-none" w:eastAsia="x-none"/>
              </w:rPr>
            </w:pPr>
            <w:sdt>
              <w:sdtPr>
                <w:rPr>
                  <w:rFonts w:ascii="Arial" w:eastAsia="MS Gothic" w:hAnsi="Arial" w:cs="Arial"/>
                  <w:sz w:val="20"/>
                  <w:szCs w:val="20"/>
                </w:rPr>
                <w:id w:val="96998077"/>
                <w14:checkbox>
                  <w14:checked w14:val="0"/>
                  <w14:checkedState w14:val="2612" w14:font="MS Gothic"/>
                  <w14:uncheckedState w14:val="2610" w14:font="MS Gothic"/>
                </w14:checkbox>
              </w:sdtPr>
              <w:sdtEndPr/>
              <w:sdtContent>
                <w:r w:rsidR="00D45420">
                  <w:rPr>
                    <w:rFonts w:ascii="MS Gothic" w:eastAsia="MS Gothic" w:hAnsi="MS Gothic" w:cs="Arial" w:hint="eastAsia"/>
                    <w:sz w:val="20"/>
                    <w:szCs w:val="20"/>
                  </w:rPr>
                  <w:t>☐</w:t>
                </w:r>
              </w:sdtContent>
            </w:sdt>
            <w:r w:rsidR="00A73D99" w:rsidRPr="00A73D99">
              <w:rPr>
                <w:rFonts w:ascii="Arial" w:hAnsi="Arial" w:cs="Arial"/>
                <w:sz w:val="20"/>
                <w:szCs w:val="20"/>
              </w:rPr>
              <w:tab/>
            </w:r>
            <w:r w:rsidR="00A73D99" w:rsidRPr="00A73D99">
              <w:rPr>
                <w:rFonts w:ascii="Arial" w:eastAsia="Times New Roman" w:hAnsi="Arial" w:cs="Arial"/>
                <w:sz w:val="20"/>
                <w:szCs w:val="20"/>
                <w:lang w:val="x-none" w:eastAsia="x-none"/>
              </w:rPr>
              <w:t xml:space="preserve"> </w:t>
            </w:r>
            <w:r w:rsidR="007A5E4A" w:rsidRPr="00A73D99">
              <w:rPr>
                <w:rFonts w:ascii="Arial" w:eastAsia="Times New Roman" w:hAnsi="Arial" w:cs="Arial"/>
                <w:sz w:val="20"/>
                <w:szCs w:val="20"/>
                <w:lang w:val="x-none" w:eastAsia="x-none"/>
              </w:rPr>
              <w:t>Tak*</w:t>
            </w:r>
          </w:p>
          <w:p w14:paraId="7EA17C74" w14:textId="70D0CD2D" w:rsidR="007A5E4A" w:rsidRPr="00A73D99" w:rsidRDefault="00721524" w:rsidP="00A73D99">
            <w:pPr>
              <w:spacing w:after="0" w:line="240" w:lineRule="auto"/>
              <w:rPr>
                <w:rFonts w:ascii="Arial" w:eastAsia="Times New Roman" w:hAnsi="Arial" w:cs="Arial"/>
                <w:sz w:val="20"/>
                <w:szCs w:val="20"/>
                <w:lang w:val="x-none" w:eastAsia="x-none"/>
              </w:rPr>
            </w:pPr>
            <w:sdt>
              <w:sdtPr>
                <w:rPr>
                  <w:rFonts w:ascii="Arial" w:eastAsia="MS Gothic" w:hAnsi="Arial" w:cs="Arial"/>
                  <w:sz w:val="20"/>
                  <w:szCs w:val="20"/>
                </w:rPr>
                <w:id w:val="1765647409"/>
                <w14:checkbox>
                  <w14:checked w14:val="0"/>
                  <w14:checkedState w14:val="2612" w14:font="MS Gothic"/>
                  <w14:uncheckedState w14:val="2610" w14:font="MS Gothic"/>
                </w14:checkbox>
              </w:sdtPr>
              <w:sdtEndPr/>
              <w:sdtContent>
                <w:r w:rsidR="00A73D99" w:rsidRPr="00A73D99">
                  <w:rPr>
                    <w:rFonts w:ascii="Segoe UI Symbol" w:eastAsia="MS Gothic" w:hAnsi="Segoe UI Symbol" w:cs="Segoe UI Symbol"/>
                    <w:sz w:val="20"/>
                    <w:szCs w:val="20"/>
                  </w:rPr>
                  <w:t>☐</w:t>
                </w:r>
              </w:sdtContent>
            </w:sdt>
            <w:r w:rsidR="00A73D99" w:rsidRPr="00A73D99">
              <w:rPr>
                <w:rFonts w:ascii="Arial" w:hAnsi="Arial" w:cs="Arial"/>
                <w:sz w:val="20"/>
                <w:szCs w:val="20"/>
              </w:rPr>
              <w:tab/>
            </w:r>
            <w:r w:rsidR="00A73D99" w:rsidRPr="00A73D99">
              <w:rPr>
                <w:rFonts w:ascii="Arial" w:eastAsia="Times New Roman" w:hAnsi="Arial" w:cs="Arial"/>
                <w:sz w:val="20"/>
                <w:szCs w:val="20"/>
                <w:lang w:val="x-none" w:eastAsia="x-none"/>
              </w:rPr>
              <w:t xml:space="preserve"> </w:t>
            </w:r>
            <w:r w:rsidR="007A5E4A" w:rsidRPr="00A73D99">
              <w:rPr>
                <w:rFonts w:ascii="Arial" w:eastAsia="Times New Roman" w:hAnsi="Arial" w:cs="Arial"/>
                <w:sz w:val="20"/>
                <w:szCs w:val="20"/>
                <w:lang w:val="x-none" w:eastAsia="x-none"/>
              </w:rPr>
              <w:t>Nie*</w:t>
            </w:r>
          </w:p>
        </w:tc>
      </w:tr>
      <w:tr w:rsidR="007A5E4A" w:rsidRPr="0059082E" w14:paraId="4913C093" w14:textId="77777777" w:rsidTr="0034647B">
        <w:tc>
          <w:tcPr>
            <w:tcW w:w="3289" w:type="dxa"/>
            <w:shd w:val="clear" w:color="auto" w:fill="F2F2F2"/>
          </w:tcPr>
          <w:p w14:paraId="0AA7BBBD" w14:textId="44B47D71" w:rsidR="007A5E4A" w:rsidRPr="00A73D99" w:rsidRDefault="007A5E4A" w:rsidP="003C1CB2">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b/>
                <w:bCs/>
                <w:sz w:val="20"/>
                <w:szCs w:val="20"/>
                <w:lang w:val="x-none" w:eastAsia="x-none"/>
              </w:rPr>
              <w:t>Nazwa</w:t>
            </w:r>
            <w:r w:rsidRPr="00A73D99">
              <w:rPr>
                <w:rFonts w:ascii="Arial" w:eastAsia="Times New Roman" w:hAnsi="Arial" w:cs="Arial"/>
                <w:b/>
                <w:bCs/>
                <w:sz w:val="20"/>
                <w:szCs w:val="20"/>
                <w:lang w:eastAsia="x-none"/>
              </w:rPr>
              <w:t xml:space="preserve"> </w:t>
            </w:r>
            <w:r w:rsidR="003C1CB2">
              <w:rPr>
                <w:rFonts w:ascii="Arial" w:eastAsia="Times New Roman" w:hAnsi="Arial" w:cs="Arial"/>
                <w:b/>
                <w:bCs/>
                <w:sz w:val="20"/>
                <w:szCs w:val="20"/>
                <w:lang w:eastAsia="x-none"/>
              </w:rPr>
              <w:t>W</w:t>
            </w:r>
            <w:r w:rsidRPr="00A73D99">
              <w:rPr>
                <w:rFonts w:ascii="Arial" w:eastAsia="Times New Roman" w:hAnsi="Arial" w:cs="Arial"/>
                <w:b/>
                <w:bCs/>
                <w:sz w:val="20"/>
                <w:szCs w:val="20"/>
                <w:lang w:eastAsia="x-none"/>
              </w:rPr>
              <w:t>ykonawcy</w:t>
            </w:r>
            <w:r w:rsidR="003C1CB2">
              <w:rPr>
                <w:rFonts w:ascii="Arial" w:eastAsia="Times New Roman" w:hAnsi="Arial" w:cs="Arial"/>
                <w:b/>
                <w:bCs/>
                <w:sz w:val="20"/>
                <w:szCs w:val="20"/>
                <w:lang w:eastAsia="x-none"/>
              </w:rPr>
              <w:t xml:space="preserve"> (Lidera </w:t>
            </w:r>
            <w:r w:rsidR="003C1CB2" w:rsidRPr="003C1CB2">
              <w:rPr>
                <w:rFonts w:ascii="Arial" w:eastAsia="Times New Roman" w:hAnsi="Arial" w:cs="Arial"/>
                <w:bCs/>
                <w:sz w:val="20"/>
                <w:szCs w:val="20"/>
                <w:lang w:eastAsia="x-none"/>
              </w:rPr>
              <w:t>-</w:t>
            </w:r>
            <w:r w:rsidR="003C1CB2" w:rsidRPr="003C1CB2">
              <w:rPr>
                <w:rFonts w:ascii="Arial" w:eastAsia="Times New Roman" w:hAnsi="Arial" w:cs="Arial"/>
                <w:sz w:val="20"/>
                <w:szCs w:val="20"/>
                <w:lang w:eastAsia="x-none"/>
              </w:rPr>
              <w:t xml:space="preserve"> </w:t>
            </w:r>
            <w:r w:rsidRPr="00A73D99">
              <w:rPr>
                <w:rFonts w:ascii="Arial" w:eastAsia="Times New Roman" w:hAnsi="Arial" w:cs="Arial"/>
                <w:sz w:val="20"/>
                <w:szCs w:val="20"/>
                <w:lang w:val="x-none" w:eastAsia="x-none"/>
              </w:rPr>
              <w:t>w przypadku Wykonawców wspólnie ubiega</w:t>
            </w:r>
            <w:r w:rsidR="003C1CB2">
              <w:rPr>
                <w:rFonts w:ascii="Arial" w:eastAsia="Times New Roman" w:hAnsi="Arial" w:cs="Arial"/>
                <w:sz w:val="20"/>
                <w:szCs w:val="20"/>
                <w:lang w:val="x-none" w:eastAsia="x-none"/>
              </w:rPr>
              <w:t>ją się o udzielenie zamówienia</w:t>
            </w:r>
            <w:r w:rsidRPr="00A73D99">
              <w:rPr>
                <w:rFonts w:ascii="Arial" w:eastAsia="Times New Roman" w:hAnsi="Arial" w:cs="Arial"/>
                <w:sz w:val="20"/>
                <w:szCs w:val="20"/>
                <w:lang w:val="x-none" w:eastAsia="x-none"/>
              </w:rPr>
              <w:t>)</w:t>
            </w:r>
          </w:p>
        </w:tc>
        <w:tc>
          <w:tcPr>
            <w:tcW w:w="5812" w:type="dxa"/>
            <w:gridSpan w:val="6"/>
          </w:tcPr>
          <w:p w14:paraId="5FD9FEE0"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r>
      <w:tr w:rsidR="007A5E4A" w:rsidRPr="0059082E" w14:paraId="6E73E33D" w14:textId="77777777" w:rsidTr="0034647B">
        <w:trPr>
          <w:trHeight w:val="79"/>
        </w:trPr>
        <w:tc>
          <w:tcPr>
            <w:tcW w:w="3289" w:type="dxa"/>
            <w:shd w:val="clear" w:color="auto" w:fill="F2F2F2"/>
          </w:tcPr>
          <w:p w14:paraId="15CFA225"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Adres pocztowy:</w:t>
            </w:r>
          </w:p>
        </w:tc>
        <w:tc>
          <w:tcPr>
            <w:tcW w:w="5812" w:type="dxa"/>
            <w:gridSpan w:val="6"/>
          </w:tcPr>
          <w:p w14:paraId="598C17A4"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r>
      <w:tr w:rsidR="007A5E4A" w:rsidRPr="0059082E" w14:paraId="36BD0E76" w14:textId="77777777" w:rsidTr="0034647B">
        <w:trPr>
          <w:trHeight w:val="79"/>
        </w:trPr>
        <w:tc>
          <w:tcPr>
            <w:tcW w:w="3289" w:type="dxa"/>
            <w:shd w:val="clear" w:color="auto" w:fill="F2F2F2"/>
          </w:tcPr>
          <w:p w14:paraId="6EE1943E"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Kod pocztowy</w:t>
            </w:r>
          </w:p>
        </w:tc>
        <w:tc>
          <w:tcPr>
            <w:tcW w:w="2127" w:type="dxa"/>
            <w:gridSpan w:val="2"/>
          </w:tcPr>
          <w:p w14:paraId="5F00FCBE"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c>
          <w:tcPr>
            <w:tcW w:w="1559" w:type="dxa"/>
            <w:gridSpan w:val="3"/>
            <w:shd w:val="clear" w:color="auto" w:fill="F2F2F2"/>
          </w:tcPr>
          <w:p w14:paraId="43ECE65B"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Miejscowość</w:t>
            </w:r>
          </w:p>
        </w:tc>
        <w:tc>
          <w:tcPr>
            <w:tcW w:w="2126" w:type="dxa"/>
          </w:tcPr>
          <w:p w14:paraId="724E0906"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r>
      <w:tr w:rsidR="007A5E4A" w:rsidRPr="0059082E" w14:paraId="00BF2024" w14:textId="77777777" w:rsidTr="0034647B">
        <w:trPr>
          <w:trHeight w:val="79"/>
        </w:trPr>
        <w:tc>
          <w:tcPr>
            <w:tcW w:w="3289" w:type="dxa"/>
            <w:shd w:val="clear" w:color="auto" w:fill="F2F2F2"/>
          </w:tcPr>
          <w:p w14:paraId="0DE09246"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Kraj/województwo</w:t>
            </w:r>
          </w:p>
        </w:tc>
        <w:tc>
          <w:tcPr>
            <w:tcW w:w="5812" w:type="dxa"/>
            <w:gridSpan w:val="6"/>
          </w:tcPr>
          <w:p w14:paraId="7B582CE4" w14:textId="77777777" w:rsidR="007A5E4A" w:rsidRPr="00A73D99"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r>
      <w:tr w:rsidR="007A5E4A" w:rsidRPr="0059082E" w14:paraId="7AD8E174" w14:textId="77777777" w:rsidTr="0034647B">
        <w:tc>
          <w:tcPr>
            <w:tcW w:w="3289" w:type="dxa"/>
            <w:shd w:val="clear" w:color="auto" w:fill="F2F2F2"/>
          </w:tcPr>
          <w:p w14:paraId="3F40BB8D"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Numer telefonu:</w:t>
            </w:r>
          </w:p>
        </w:tc>
        <w:tc>
          <w:tcPr>
            <w:tcW w:w="5812" w:type="dxa"/>
            <w:gridSpan w:val="6"/>
          </w:tcPr>
          <w:p w14:paraId="3167EC16"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p>
        </w:tc>
      </w:tr>
      <w:tr w:rsidR="007A5E4A" w:rsidRPr="0059082E" w14:paraId="3AEC5BB1" w14:textId="77777777" w:rsidTr="0034647B">
        <w:tc>
          <w:tcPr>
            <w:tcW w:w="3289" w:type="dxa"/>
            <w:shd w:val="clear" w:color="auto" w:fill="F2F2F2"/>
          </w:tcPr>
          <w:p w14:paraId="6D4E1AB2"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E-mail do korespondencji:</w:t>
            </w:r>
          </w:p>
        </w:tc>
        <w:tc>
          <w:tcPr>
            <w:tcW w:w="5812" w:type="dxa"/>
            <w:gridSpan w:val="6"/>
          </w:tcPr>
          <w:p w14:paraId="68630CBB"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p>
        </w:tc>
      </w:tr>
      <w:tr w:rsidR="007A5E4A" w:rsidRPr="0059082E" w14:paraId="46B9C932" w14:textId="77777777" w:rsidTr="0034647B">
        <w:tc>
          <w:tcPr>
            <w:tcW w:w="3289" w:type="dxa"/>
            <w:shd w:val="clear" w:color="auto" w:fill="F2F2F2"/>
          </w:tcPr>
          <w:p w14:paraId="18867583"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Numer NIP:</w:t>
            </w:r>
          </w:p>
        </w:tc>
        <w:tc>
          <w:tcPr>
            <w:tcW w:w="2127" w:type="dxa"/>
            <w:gridSpan w:val="2"/>
          </w:tcPr>
          <w:p w14:paraId="7956DEC1" w14:textId="77777777" w:rsidR="007A5E4A" w:rsidRPr="00A73D99" w:rsidRDefault="007A5E4A" w:rsidP="00D80AA1">
            <w:pPr>
              <w:spacing w:before="120" w:after="120" w:line="240" w:lineRule="auto"/>
              <w:rPr>
                <w:rFonts w:ascii="Arial" w:eastAsia="Times New Roman" w:hAnsi="Arial" w:cs="Arial"/>
                <w:sz w:val="20"/>
                <w:szCs w:val="20"/>
                <w:highlight w:val="yellow"/>
                <w:lang w:val="x-none" w:eastAsia="x-none"/>
              </w:rPr>
            </w:pPr>
          </w:p>
        </w:tc>
        <w:tc>
          <w:tcPr>
            <w:tcW w:w="1559" w:type="dxa"/>
            <w:gridSpan w:val="3"/>
            <w:shd w:val="clear" w:color="auto" w:fill="F2F2F2"/>
          </w:tcPr>
          <w:p w14:paraId="14AC8CD9"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REGON:</w:t>
            </w:r>
          </w:p>
        </w:tc>
        <w:tc>
          <w:tcPr>
            <w:tcW w:w="2126" w:type="dxa"/>
          </w:tcPr>
          <w:p w14:paraId="3AA428B0"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p>
        </w:tc>
      </w:tr>
      <w:tr w:rsidR="007A5E4A" w:rsidRPr="0059082E" w14:paraId="7D705DF8" w14:textId="77777777" w:rsidTr="0034647B">
        <w:tc>
          <w:tcPr>
            <w:tcW w:w="3289" w:type="dxa"/>
            <w:shd w:val="clear" w:color="auto" w:fill="F2F2F2"/>
          </w:tcPr>
          <w:p w14:paraId="60685429" w14:textId="77777777" w:rsidR="007A5E4A" w:rsidRPr="00A73D99" w:rsidRDefault="007A5E4A" w:rsidP="00D80AA1">
            <w:pPr>
              <w:spacing w:before="120" w:after="120" w:line="240" w:lineRule="auto"/>
              <w:ind w:left="284" w:hanging="284"/>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Reprezentowany przez:</w:t>
            </w:r>
          </w:p>
        </w:tc>
        <w:tc>
          <w:tcPr>
            <w:tcW w:w="2127" w:type="dxa"/>
            <w:gridSpan w:val="2"/>
          </w:tcPr>
          <w:p w14:paraId="1D71904C" w14:textId="77777777" w:rsidR="007A5E4A" w:rsidRPr="00A73D99" w:rsidRDefault="007A5E4A" w:rsidP="00D80AA1">
            <w:pPr>
              <w:spacing w:before="120" w:after="120" w:line="240" w:lineRule="auto"/>
              <w:rPr>
                <w:rFonts w:ascii="Arial" w:eastAsia="Times New Roman" w:hAnsi="Arial" w:cs="Arial"/>
                <w:sz w:val="20"/>
                <w:szCs w:val="20"/>
                <w:highlight w:val="yellow"/>
                <w:lang w:val="x-none" w:eastAsia="x-none"/>
              </w:rPr>
            </w:pPr>
          </w:p>
        </w:tc>
        <w:tc>
          <w:tcPr>
            <w:tcW w:w="1559" w:type="dxa"/>
            <w:gridSpan w:val="3"/>
            <w:shd w:val="clear" w:color="auto" w:fill="F2F2F2"/>
          </w:tcPr>
          <w:p w14:paraId="28B98090"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r w:rsidRPr="00A73D99">
              <w:rPr>
                <w:rFonts w:ascii="Arial" w:eastAsia="Times New Roman" w:hAnsi="Arial" w:cs="Arial"/>
                <w:sz w:val="20"/>
                <w:szCs w:val="20"/>
                <w:lang w:val="x-none" w:eastAsia="x-none"/>
              </w:rPr>
              <w:t>Podstawa reprezentacji:</w:t>
            </w:r>
          </w:p>
        </w:tc>
        <w:tc>
          <w:tcPr>
            <w:tcW w:w="2126" w:type="dxa"/>
          </w:tcPr>
          <w:p w14:paraId="6F85DCB1" w14:textId="77777777" w:rsidR="007A5E4A" w:rsidRPr="00A73D99" w:rsidRDefault="007A5E4A" w:rsidP="00D80AA1">
            <w:pPr>
              <w:spacing w:before="120" w:after="120" w:line="240" w:lineRule="auto"/>
              <w:rPr>
                <w:rFonts w:ascii="Arial" w:eastAsia="Times New Roman" w:hAnsi="Arial" w:cs="Arial"/>
                <w:sz w:val="20"/>
                <w:szCs w:val="20"/>
                <w:lang w:val="x-none" w:eastAsia="x-none"/>
              </w:rPr>
            </w:pPr>
          </w:p>
        </w:tc>
      </w:tr>
      <w:tr w:rsidR="007A5E4A" w:rsidRPr="0059082E" w14:paraId="229E616F" w14:textId="77777777" w:rsidTr="0034647B">
        <w:tc>
          <w:tcPr>
            <w:tcW w:w="9101" w:type="dxa"/>
            <w:gridSpan w:val="7"/>
            <w:shd w:val="clear" w:color="auto" w:fill="F2F2F2"/>
          </w:tcPr>
          <w:p w14:paraId="5AD1F40B" w14:textId="1CB1CB2A" w:rsidR="007A5E4A" w:rsidRPr="009037A0" w:rsidRDefault="007A5E4A" w:rsidP="00D80AA1">
            <w:pPr>
              <w:tabs>
                <w:tab w:val="center" w:pos="4536"/>
                <w:tab w:val="right" w:pos="9072"/>
              </w:tabs>
              <w:spacing w:after="0" w:line="240" w:lineRule="auto"/>
              <w:rPr>
                <w:rFonts w:ascii="Arial" w:eastAsia="Times New Roman" w:hAnsi="Arial" w:cs="Arial"/>
                <w:b/>
                <w:bCs/>
                <w:sz w:val="20"/>
                <w:szCs w:val="20"/>
                <w:lang w:val="x-none" w:eastAsia="x-none"/>
              </w:rPr>
            </w:pPr>
            <w:r w:rsidRPr="009037A0">
              <w:rPr>
                <w:rFonts w:ascii="Arial" w:eastAsia="Times New Roman" w:hAnsi="Arial" w:cs="Arial"/>
                <w:b/>
                <w:bCs/>
                <w:sz w:val="20"/>
                <w:szCs w:val="20"/>
                <w:lang w:val="x-none" w:eastAsia="x-none"/>
              </w:rPr>
              <w:t>Rodzaj Wykonawcy</w:t>
            </w:r>
            <w:r w:rsidR="00A73D99" w:rsidRPr="009037A0">
              <w:rPr>
                <w:rFonts w:ascii="Arial" w:eastAsia="Times New Roman" w:hAnsi="Arial" w:cs="Arial"/>
                <w:b/>
                <w:bCs/>
                <w:sz w:val="20"/>
                <w:szCs w:val="20"/>
                <w:lang w:val="x-none" w:eastAsia="x-none"/>
              </w:rPr>
              <w:t>:</w:t>
            </w:r>
          </w:p>
          <w:p w14:paraId="438C3B10" w14:textId="3E98F739" w:rsidR="007A5E4A" w:rsidRPr="00A91FDE" w:rsidRDefault="00721524" w:rsidP="00A91FDE">
            <w:pPr>
              <w:shd w:val="clear" w:color="auto" w:fill="F2F2F2" w:themeFill="background1" w:themeFillShade="F2"/>
              <w:spacing w:before="120" w:after="120" w:line="240" w:lineRule="auto"/>
              <w:ind w:left="567" w:hanging="556"/>
              <w:rPr>
                <w:rFonts w:ascii="Arial" w:eastAsia="MS Gothic" w:hAnsi="Arial" w:cs="Arial"/>
                <w:sz w:val="20"/>
                <w:szCs w:val="20"/>
              </w:rPr>
            </w:pPr>
            <w:sdt>
              <w:sdtPr>
                <w:rPr>
                  <w:rFonts w:ascii="Arial" w:eastAsia="MS Gothic" w:hAnsi="Arial" w:cs="Arial"/>
                  <w:sz w:val="20"/>
                  <w:szCs w:val="20"/>
                </w:rPr>
                <w:id w:val="822470034"/>
                <w14:checkbox>
                  <w14:checked w14:val="0"/>
                  <w14:checkedState w14:val="2612" w14:font="MS Gothic"/>
                  <w14:uncheckedState w14:val="2610" w14:font="MS Gothic"/>
                </w14:checkbox>
              </w:sdtPr>
              <w:sdtEndPr/>
              <w:sdtContent>
                <w:r w:rsidR="00A73D99" w:rsidRPr="00A73D99">
                  <w:rPr>
                    <w:rFonts w:ascii="Segoe UI Symbol" w:eastAsia="MS Gothic" w:hAnsi="Segoe UI Symbol" w:cs="Segoe UI Symbol"/>
                    <w:sz w:val="20"/>
                    <w:szCs w:val="20"/>
                  </w:rPr>
                  <w:t>☐</w:t>
                </w:r>
              </w:sdtContent>
            </w:sdt>
            <w:r w:rsidR="007A5E4A" w:rsidRPr="00A73D99">
              <w:rPr>
                <w:rFonts w:ascii="Arial" w:hAnsi="Arial" w:cs="Arial"/>
                <w:sz w:val="20"/>
                <w:szCs w:val="20"/>
              </w:rPr>
              <w:tab/>
            </w:r>
            <w:r w:rsidR="007A5E4A" w:rsidRPr="00A91FDE">
              <w:rPr>
                <w:rFonts w:ascii="Arial" w:eastAsia="MS Gothic" w:hAnsi="Arial" w:cs="Arial"/>
                <w:sz w:val="20"/>
                <w:szCs w:val="20"/>
              </w:rPr>
              <w:t>mikroprzedsiębiorstwem (przedsiębiorstwo, które zatrudnia mniej niż 10 osób, i którego roczny obrót lub roczna suma bilansowa nie przekracza 2.000.000 euro);</w:t>
            </w:r>
          </w:p>
          <w:p w14:paraId="493FE801" w14:textId="27CB5FE7" w:rsidR="007A5E4A" w:rsidRPr="00A91FDE" w:rsidRDefault="00721524" w:rsidP="00A91FDE">
            <w:pPr>
              <w:shd w:val="clear" w:color="auto" w:fill="F2F2F2" w:themeFill="background1" w:themeFillShade="F2"/>
              <w:spacing w:after="120" w:line="240" w:lineRule="auto"/>
              <w:ind w:left="567" w:hanging="556"/>
              <w:rPr>
                <w:rFonts w:ascii="Arial" w:eastAsia="MS Gothic" w:hAnsi="Arial" w:cs="Arial"/>
                <w:sz w:val="20"/>
                <w:szCs w:val="20"/>
              </w:rPr>
            </w:pPr>
            <w:sdt>
              <w:sdtPr>
                <w:rPr>
                  <w:rFonts w:ascii="Arial" w:eastAsia="MS Gothic" w:hAnsi="Arial" w:cs="Arial"/>
                  <w:sz w:val="20"/>
                  <w:szCs w:val="20"/>
                </w:rPr>
                <w:id w:val="634070032"/>
                <w14:checkbox>
                  <w14:checked w14:val="0"/>
                  <w14:checkedState w14:val="2612" w14:font="MS Gothic"/>
                  <w14:uncheckedState w14:val="2610" w14:font="MS Gothic"/>
                </w14:checkbox>
              </w:sdtPr>
              <w:sdtEndPr/>
              <w:sdtContent>
                <w:r w:rsidR="00A73D99" w:rsidRPr="00A91FDE">
                  <w:rPr>
                    <w:rFonts w:ascii="Segoe UI Symbol" w:eastAsia="MS Gothic" w:hAnsi="Segoe UI Symbol" w:cs="Segoe UI Symbol"/>
                    <w:sz w:val="20"/>
                    <w:szCs w:val="20"/>
                  </w:rPr>
                  <w:t>☐</w:t>
                </w:r>
              </w:sdtContent>
            </w:sdt>
            <w:r w:rsidR="00A73D99" w:rsidRPr="00A91FDE">
              <w:rPr>
                <w:rFonts w:ascii="Arial" w:eastAsia="MS Gothic" w:hAnsi="Arial" w:cs="Arial"/>
                <w:sz w:val="20"/>
                <w:szCs w:val="20"/>
              </w:rPr>
              <w:tab/>
            </w:r>
            <w:r w:rsidR="007A5E4A" w:rsidRPr="00A91FDE">
              <w:rPr>
                <w:rFonts w:ascii="Arial" w:eastAsia="MS Gothic" w:hAnsi="Arial" w:cs="Arial"/>
                <w:sz w:val="20"/>
                <w:szCs w:val="20"/>
              </w:rPr>
              <w:t>małym przedsiębiorstwem (przedsiębiorstwo, które zatrudnia mniej niż 50 osób, i którego roczny obrót lub roczna suma bilansowa nie przekracza 10.000.000 euro);</w:t>
            </w:r>
          </w:p>
          <w:p w14:paraId="24B056AC" w14:textId="402AE062" w:rsidR="007A5E4A" w:rsidRPr="00A91FDE" w:rsidRDefault="00721524" w:rsidP="00A91FDE">
            <w:pPr>
              <w:shd w:val="clear" w:color="auto" w:fill="F2F2F2" w:themeFill="background1" w:themeFillShade="F2"/>
              <w:spacing w:before="120" w:after="120" w:line="240" w:lineRule="auto"/>
              <w:ind w:left="567" w:hanging="556"/>
              <w:rPr>
                <w:rFonts w:ascii="Arial" w:eastAsia="MS Gothic" w:hAnsi="Arial" w:cs="Arial"/>
                <w:sz w:val="20"/>
                <w:szCs w:val="20"/>
              </w:rPr>
            </w:pPr>
            <w:sdt>
              <w:sdtPr>
                <w:rPr>
                  <w:rFonts w:ascii="Arial" w:eastAsia="MS Gothic" w:hAnsi="Arial" w:cs="Arial"/>
                  <w:sz w:val="20"/>
                  <w:szCs w:val="20"/>
                </w:rPr>
                <w:id w:val="-64336787"/>
                <w14:checkbox>
                  <w14:checked w14:val="0"/>
                  <w14:checkedState w14:val="2612" w14:font="MS Gothic"/>
                  <w14:uncheckedState w14:val="2610" w14:font="MS Gothic"/>
                </w14:checkbox>
              </w:sdtPr>
              <w:sdtEndPr/>
              <w:sdtContent>
                <w:r w:rsidR="00A73D99" w:rsidRPr="00A91FDE">
                  <w:rPr>
                    <w:rFonts w:ascii="Segoe UI Symbol" w:eastAsia="MS Gothic" w:hAnsi="Segoe UI Symbol" w:cs="Segoe UI Symbol"/>
                    <w:sz w:val="20"/>
                    <w:szCs w:val="20"/>
                  </w:rPr>
                  <w:t>☐</w:t>
                </w:r>
              </w:sdtContent>
            </w:sdt>
            <w:r w:rsidR="00A73D99" w:rsidRPr="00A91FDE">
              <w:rPr>
                <w:rFonts w:ascii="Arial" w:eastAsia="MS Gothic" w:hAnsi="Arial" w:cs="Arial"/>
                <w:sz w:val="20"/>
                <w:szCs w:val="20"/>
              </w:rPr>
              <w:tab/>
            </w:r>
            <w:r w:rsidR="007A5E4A" w:rsidRPr="00A91FDE">
              <w:rPr>
                <w:rFonts w:ascii="Arial" w:eastAsia="MS Gothic" w:hAnsi="Arial" w:cs="Arial"/>
                <w:sz w:val="20"/>
                <w:szCs w:val="20"/>
              </w:rPr>
              <w:t>średnim przedsiębiorstwem (przedsiębiorstwo, które nie jest mikroprzedsiębiorstwem ani małym przedsiębiorstwem, i które zatrudnia mniej niż 250 osób, a którego roczny obrót nie przekracza 50.000.000 euro lub roczna suma bilansowa nie przekracza 43.000.000 euro);</w:t>
            </w:r>
          </w:p>
          <w:p w14:paraId="563B683A" w14:textId="47EEE3AC" w:rsidR="007A5E4A"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1510755583"/>
                <w14:checkbox>
                  <w14:checked w14:val="0"/>
                  <w14:checkedState w14:val="2612" w14:font="MS Gothic"/>
                  <w14:uncheckedState w14:val="2610" w14:font="MS Gothic"/>
                </w14:checkbox>
              </w:sdtPr>
              <w:sdtEndPr/>
              <w:sdtContent>
                <w:r w:rsidR="00A73D99" w:rsidRPr="00A73D99">
                  <w:rPr>
                    <w:rFonts w:ascii="Segoe UI Symbol" w:eastAsia="MS Gothic" w:hAnsi="Segoe UI Symbol" w:cs="Segoe UI Symbol"/>
                    <w:sz w:val="20"/>
                    <w:szCs w:val="20"/>
                  </w:rPr>
                  <w:t>☐</w:t>
                </w:r>
              </w:sdtContent>
            </w:sdt>
            <w:r w:rsidR="00A73D99" w:rsidRPr="00A73D99">
              <w:rPr>
                <w:rFonts w:ascii="Arial" w:hAnsi="Arial" w:cs="Arial"/>
                <w:sz w:val="20"/>
                <w:szCs w:val="20"/>
              </w:rPr>
              <w:tab/>
            </w:r>
            <w:r w:rsidR="007A5E4A" w:rsidRPr="00A73D99">
              <w:rPr>
                <w:rFonts w:ascii="Arial" w:hAnsi="Arial" w:cs="Arial"/>
                <w:sz w:val="20"/>
                <w:szCs w:val="20"/>
              </w:rPr>
              <w:t>żadnej z powyższych.</w:t>
            </w:r>
          </w:p>
          <w:p w14:paraId="401A657E" w14:textId="32A10FAF" w:rsidR="007A5E4A"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2123498072"/>
                <w14:checkbox>
                  <w14:checked w14:val="0"/>
                  <w14:checkedState w14:val="2612" w14:font="MS Gothic"/>
                  <w14:uncheckedState w14:val="2610" w14:font="MS Gothic"/>
                </w14:checkbox>
              </w:sdtPr>
              <w:sdtEndPr/>
              <w:sdtContent>
                <w:r w:rsidR="00A73D99" w:rsidRPr="00A73D99">
                  <w:rPr>
                    <w:rFonts w:ascii="Segoe UI Symbol" w:eastAsia="MS Gothic" w:hAnsi="Segoe UI Symbol" w:cs="Segoe UI Symbol"/>
                    <w:sz w:val="20"/>
                    <w:szCs w:val="20"/>
                  </w:rPr>
                  <w:t>☐</w:t>
                </w:r>
              </w:sdtContent>
            </w:sdt>
            <w:r w:rsidR="00A73D99" w:rsidRPr="00A73D99">
              <w:rPr>
                <w:rFonts w:ascii="Arial" w:hAnsi="Arial" w:cs="Arial"/>
                <w:sz w:val="20"/>
                <w:szCs w:val="20"/>
              </w:rPr>
              <w:tab/>
            </w:r>
            <w:r w:rsidR="007A5E4A" w:rsidRPr="00A73D99">
              <w:rPr>
                <w:rFonts w:ascii="Arial" w:hAnsi="Arial" w:cs="Arial"/>
                <w:sz w:val="20"/>
                <w:szCs w:val="20"/>
              </w:rPr>
              <w:t>Wykonawca prowadzi jednoosobową działalność gospodarczą.</w:t>
            </w:r>
          </w:p>
          <w:p w14:paraId="4FB4663E" w14:textId="67E36A03" w:rsidR="007A5E4A"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1550677574"/>
                <w14:checkbox>
                  <w14:checked w14:val="0"/>
                  <w14:checkedState w14:val="2612" w14:font="MS Gothic"/>
                  <w14:uncheckedState w14:val="2610" w14:font="MS Gothic"/>
                </w14:checkbox>
              </w:sdtPr>
              <w:sdtEndPr/>
              <w:sdtContent>
                <w:r w:rsidR="00A73D99" w:rsidRPr="00A73D99">
                  <w:rPr>
                    <w:rFonts w:ascii="Segoe UI Symbol" w:eastAsia="MS Gothic" w:hAnsi="Segoe UI Symbol" w:cs="Segoe UI Symbol"/>
                    <w:sz w:val="20"/>
                    <w:szCs w:val="20"/>
                  </w:rPr>
                  <w:t>☐</w:t>
                </w:r>
              </w:sdtContent>
            </w:sdt>
            <w:r w:rsidR="00A73D99" w:rsidRPr="00A73D99">
              <w:rPr>
                <w:rFonts w:ascii="Arial" w:hAnsi="Arial" w:cs="Arial"/>
                <w:sz w:val="20"/>
                <w:szCs w:val="20"/>
              </w:rPr>
              <w:tab/>
            </w:r>
            <w:r w:rsidR="007A5E4A" w:rsidRPr="00A73D99">
              <w:rPr>
                <w:rFonts w:ascii="Arial" w:hAnsi="Arial" w:cs="Arial"/>
                <w:sz w:val="20"/>
                <w:szCs w:val="20"/>
              </w:rPr>
              <w:t>rodzaj prowadzonej działalności</w:t>
            </w:r>
            <w:r w:rsidR="009D6316" w:rsidRPr="00A73D99">
              <w:rPr>
                <w:rFonts w:ascii="Arial" w:hAnsi="Arial" w:cs="Arial"/>
                <w:sz w:val="20"/>
                <w:szCs w:val="20"/>
              </w:rPr>
              <w:t xml:space="preserve">  .............................................</w:t>
            </w:r>
            <w:r w:rsidR="007A5E4A" w:rsidRPr="00A73D99">
              <w:rPr>
                <w:rFonts w:ascii="Arial" w:hAnsi="Arial" w:cs="Arial"/>
                <w:sz w:val="20"/>
                <w:szCs w:val="20"/>
              </w:rPr>
              <w:t>…………………………………..</w:t>
            </w:r>
          </w:p>
          <w:p w14:paraId="56C33FB3" w14:textId="77777777" w:rsidR="007A5E4A" w:rsidRPr="00A73D99" w:rsidRDefault="007A5E4A" w:rsidP="00A91FDE">
            <w:pPr>
              <w:shd w:val="clear" w:color="auto" w:fill="F2F2F2" w:themeFill="background1" w:themeFillShade="F2"/>
              <w:suppressAutoHyphens/>
              <w:spacing w:before="120" w:after="0" w:line="240" w:lineRule="auto"/>
              <w:jc w:val="both"/>
              <w:rPr>
                <w:rFonts w:ascii="Arial" w:hAnsi="Arial" w:cs="Arial"/>
                <w:sz w:val="20"/>
                <w:szCs w:val="20"/>
              </w:rPr>
            </w:pPr>
            <w:r w:rsidRPr="00A73D99">
              <w:rPr>
                <w:rFonts w:ascii="Arial" w:hAnsi="Arial" w:cs="Arial"/>
                <w:sz w:val="20"/>
                <w:szCs w:val="20"/>
              </w:rPr>
              <w:t>Informacje te wymagane są wyłącznie do celów statystycznych.</w:t>
            </w:r>
          </w:p>
          <w:p w14:paraId="1B6F9471" w14:textId="77777777" w:rsidR="007A5E4A" w:rsidRPr="0059082E" w:rsidRDefault="007A5E4A" w:rsidP="00A91FDE">
            <w:pPr>
              <w:shd w:val="clear" w:color="auto" w:fill="F2F2F2" w:themeFill="background1" w:themeFillShade="F2"/>
              <w:tabs>
                <w:tab w:val="center" w:pos="4536"/>
                <w:tab w:val="right" w:pos="9072"/>
              </w:tabs>
              <w:spacing w:after="120" w:line="240" w:lineRule="auto"/>
              <w:rPr>
                <w:rFonts w:ascii="Arial" w:eastAsia="Times New Roman" w:hAnsi="Arial" w:cs="Arial"/>
                <w:sz w:val="18"/>
                <w:szCs w:val="18"/>
                <w:lang w:val="x-none" w:eastAsia="x-none"/>
              </w:rPr>
            </w:pPr>
            <w:r w:rsidRPr="00A73D99">
              <w:rPr>
                <w:rFonts w:ascii="Arial" w:hAnsi="Arial" w:cs="Arial"/>
                <w:i/>
                <w:sz w:val="20"/>
                <w:szCs w:val="20"/>
              </w:rPr>
              <w:t>(należy podkreślić właściwą odpowiedź)</w:t>
            </w:r>
          </w:p>
        </w:tc>
      </w:tr>
      <w:tr w:rsidR="007A5E4A" w:rsidRPr="0059082E" w14:paraId="385E6673" w14:textId="77777777" w:rsidTr="00A73D99">
        <w:trPr>
          <w:trHeight w:val="527"/>
        </w:trPr>
        <w:tc>
          <w:tcPr>
            <w:tcW w:w="3289" w:type="dxa"/>
            <w:shd w:val="clear" w:color="auto" w:fill="F2F2F2"/>
          </w:tcPr>
          <w:p w14:paraId="0F88F6C8" w14:textId="77777777" w:rsidR="00A73D99" w:rsidRPr="009037A0" w:rsidRDefault="007A5E4A" w:rsidP="00D80AA1">
            <w:pPr>
              <w:tabs>
                <w:tab w:val="center" w:pos="4536"/>
                <w:tab w:val="right" w:pos="9072"/>
              </w:tabs>
              <w:spacing w:after="0" w:line="240" w:lineRule="auto"/>
              <w:rPr>
                <w:rFonts w:ascii="Arial" w:eastAsia="Times New Roman" w:hAnsi="Arial" w:cs="Arial"/>
                <w:sz w:val="20"/>
                <w:szCs w:val="20"/>
                <w:lang w:val="x-none" w:eastAsia="x-none"/>
              </w:rPr>
            </w:pPr>
            <w:r w:rsidRPr="009037A0">
              <w:rPr>
                <w:rFonts w:ascii="Arial" w:hAnsi="Arial" w:cs="Arial"/>
                <w:bCs/>
                <w:sz w:val="20"/>
                <w:szCs w:val="20"/>
              </w:rPr>
              <w:lastRenderedPageBreak/>
              <w:t xml:space="preserve">Pełnomocnik w przypadku składania oferty </w:t>
            </w:r>
            <w:r w:rsidRPr="009037A0">
              <w:rPr>
                <w:rFonts w:ascii="Arial" w:hAnsi="Arial" w:cs="Arial"/>
                <w:bCs/>
                <w:sz w:val="20"/>
                <w:szCs w:val="20"/>
                <w:lang w:val="cs-CZ"/>
              </w:rPr>
              <w:t xml:space="preserve">wspólnej </w:t>
            </w:r>
            <w:r w:rsidRPr="009037A0">
              <w:rPr>
                <w:rFonts w:ascii="Arial" w:hAnsi="Arial" w:cs="Arial"/>
                <w:bCs/>
                <w:iCs/>
                <w:sz w:val="20"/>
                <w:szCs w:val="20"/>
                <w:lang w:val="cs-CZ"/>
              </w:rPr>
              <w:t>(jeżeli dotyczy);</w:t>
            </w:r>
            <w:r w:rsidRPr="009037A0">
              <w:rPr>
                <w:rFonts w:ascii="Arial" w:eastAsia="Times New Roman" w:hAnsi="Arial" w:cs="Arial"/>
                <w:sz w:val="20"/>
                <w:szCs w:val="20"/>
                <w:lang w:val="x-none" w:eastAsia="x-none"/>
              </w:rPr>
              <w:t xml:space="preserve"> </w:t>
            </w:r>
          </w:p>
          <w:p w14:paraId="310CA383" w14:textId="74EEFDBB" w:rsidR="007A5E4A" w:rsidRPr="009037A0" w:rsidRDefault="007A5E4A" w:rsidP="00D80AA1">
            <w:pPr>
              <w:tabs>
                <w:tab w:val="center" w:pos="4536"/>
                <w:tab w:val="right" w:pos="9072"/>
              </w:tabs>
              <w:spacing w:after="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imię i nazwisko:</w:t>
            </w:r>
          </w:p>
        </w:tc>
        <w:tc>
          <w:tcPr>
            <w:tcW w:w="5812" w:type="dxa"/>
            <w:gridSpan w:val="6"/>
          </w:tcPr>
          <w:p w14:paraId="4CE9974E" w14:textId="77777777" w:rsidR="007A5E4A" w:rsidRPr="0059082E" w:rsidRDefault="007A5E4A" w:rsidP="00D80AA1">
            <w:pPr>
              <w:tabs>
                <w:tab w:val="center" w:pos="4536"/>
                <w:tab w:val="right" w:pos="9072"/>
              </w:tabs>
              <w:spacing w:after="0" w:line="240" w:lineRule="auto"/>
              <w:rPr>
                <w:rFonts w:ascii="Arial" w:eastAsia="Times New Roman" w:hAnsi="Arial" w:cs="Arial"/>
                <w:sz w:val="18"/>
                <w:szCs w:val="18"/>
                <w:lang w:val="x-none" w:eastAsia="x-none"/>
              </w:rPr>
            </w:pPr>
          </w:p>
        </w:tc>
      </w:tr>
      <w:tr w:rsidR="007A5E4A" w:rsidRPr="0059082E" w14:paraId="04E850CA" w14:textId="77777777" w:rsidTr="0034647B">
        <w:tc>
          <w:tcPr>
            <w:tcW w:w="3289" w:type="dxa"/>
            <w:tcBorders>
              <w:top w:val="single" w:sz="4" w:space="0" w:color="auto"/>
              <w:left w:val="single" w:sz="4" w:space="0" w:color="auto"/>
              <w:bottom w:val="single" w:sz="4" w:space="0" w:color="auto"/>
              <w:right w:val="single" w:sz="4" w:space="0" w:color="auto"/>
            </w:tcBorders>
            <w:shd w:val="clear" w:color="auto" w:fill="F2F2F2"/>
          </w:tcPr>
          <w:p w14:paraId="188D1ED3" w14:textId="77777777" w:rsidR="007A5E4A" w:rsidRPr="009037A0" w:rsidRDefault="007A5E4A" w:rsidP="00D80AA1">
            <w:pPr>
              <w:spacing w:before="120" w:after="120" w:line="240" w:lineRule="auto"/>
              <w:ind w:left="284" w:hanging="284"/>
              <w:rPr>
                <w:rFonts w:ascii="Arial" w:eastAsia="Times New Roman" w:hAnsi="Arial" w:cs="Arial"/>
                <w:sz w:val="20"/>
                <w:szCs w:val="20"/>
                <w:lang w:val="x-none" w:eastAsia="x-none"/>
              </w:rPr>
            </w:pPr>
            <w:r w:rsidRPr="009037A0">
              <w:rPr>
                <w:rFonts w:ascii="Arial" w:eastAsia="Times New Roman" w:hAnsi="Arial" w:cs="Arial"/>
                <w:b/>
                <w:bCs/>
                <w:sz w:val="20"/>
                <w:szCs w:val="20"/>
                <w:lang w:val="x-none" w:eastAsia="x-none"/>
              </w:rPr>
              <w:t>Nazwa Partnera</w:t>
            </w:r>
            <w:r w:rsidRPr="009037A0">
              <w:rPr>
                <w:rFonts w:ascii="Arial" w:eastAsia="Times New Roman" w:hAnsi="Arial" w:cs="Arial"/>
                <w:sz w:val="20"/>
                <w:szCs w:val="20"/>
                <w:lang w:val="x-none" w:eastAsia="x-none"/>
              </w:rPr>
              <w:t>:</w:t>
            </w:r>
          </w:p>
          <w:p w14:paraId="78E43E58" w14:textId="77777777" w:rsidR="007A5E4A" w:rsidRPr="009037A0" w:rsidRDefault="007A5E4A" w:rsidP="00A73D99">
            <w:pPr>
              <w:spacing w:before="120" w:after="120" w:line="240" w:lineRule="auto"/>
              <w:rPr>
                <w:rFonts w:ascii="Arial" w:eastAsia="Times New Roman" w:hAnsi="Arial" w:cs="Arial"/>
                <w:i/>
                <w:iCs/>
                <w:sz w:val="20"/>
                <w:szCs w:val="20"/>
                <w:lang w:val="x-none" w:eastAsia="x-none"/>
              </w:rPr>
            </w:pPr>
            <w:r w:rsidRPr="009037A0">
              <w:rPr>
                <w:rFonts w:ascii="Arial" w:eastAsia="Times New Roman" w:hAnsi="Arial" w:cs="Arial"/>
                <w:i/>
                <w:iCs/>
                <w:sz w:val="20"/>
                <w:szCs w:val="20"/>
                <w:lang w:val="x-none" w:eastAsia="x-none"/>
              </w:rPr>
              <w:t>w przypadku Wykonawców wspólnie ubiegają się o udzielenie zamówienia   UWAGA!  Niniejsze dane należy uzupełnić wyłącznie w przypadku wspólnego ubiegania się o udzielenie zamówienia publicznego przez Wykonawców)</w:t>
            </w:r>
          </w:p>
        </w:tc>
        <w:tc>
          <w:tcPr>
            <w:tcW w:w="5812" w:type="dxa"/>
            <w:gridSpan w:val="6"/>
            <w:tcBorders>
              <w:top w:val="single" w:sz="4" w:space="0" w:color="auto"/>
              <w:left w:val="single" w:sz="4" w:space="0" w:color="auto"/>
              <w:bottom w:val="single" w:sz="4" w:space="0" w:color="auto"/>
              <w:right w:val="single" w:sz="4" w:space="0" w:color="auto"/>
            </w:tcBorders>
          </w:tcPr>
          <w:p w14:paraId="6738B0ED" w14:textId="77777777" w:rsidR="007A5E4A" w:rsidRPr="0059082E" w:rsidRDefault="007A5E4A" w:rsidP="00D80AA1">
            <w:pPr>
              <w:tabs>
                <w:tab w:val="center" w:pos="4536"/>
                <w:tab w:val="right" w:pos="9072"/>
              </w:tabs>
              <w:spacing w:before="120" w:after="120" w:line="240" w:lineRule="auto"/>
              <w:rPr>
                <w:rFonts w:ascii="Arial" w:eastAsia="Times New Roman" w:hAnsi="Arial" w:cs="Arial"/>
                <w:sz w:val="18"/>
                <w:szCs w:val="18"/>
                <w:lang w:val="x-none" w:eastAsia="x-none"/>
              </w:rPr>
            </w:pPr>
          </w:p>
        </w:tc>
      </w:tr>
      <w:tr w:rsidR="007A5E4A" w:rsidRPr="0059082E" w14:paraId="65BE28FE" w14:textId="77777777" w:rsidTr="0034647B">
        <w:tc>
          <w:tcPr>
            <w:tcW w:w="3289" w:type="dxa"/>
            <w:tcBorders>
              <w:top w:val="single" w:sz="4" w:space="0" w:color="auto"/>
              <w:left w:val="single" w:sz="4" w:space="0" w:color="auto"/>
              <w:bottom w:val="single" w:sz="4" w:space="0" w:color="auto"/>
              <w:right w:val="single" w:sz="4" w:space="0" w:color="auto"/>
            </w:tcBorders>
            <w:shd w:val="clear" w:color="auto" w:fill="F2F2F2"/>
          </w:tcPr>
          <w:p w14:paraId="5F6FFCF2" w14:textId="77777777" w:rsidR="007A5E4A" w:rsidRPr="009037A0" w:rsidRDefault="007A5E4A" w:rsidP="00D80AA1">
            <w:pPr>
              <w:spacing w:before="120" w:after="120" w:line="240" w:lineRule="auto"/>
              <w:ind w:left="284" w:hanging="284"/>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Adres pocztowy:</w:t>
            </w:r>
          </w:p>
        </w:tc>
        <w:tc>
          <w:tcPr>
            <w:tcW w:w="5812" w:type="dxa"/>
            <w:gridSpan w:val="6"/>
            <w:tcBorders>
              <w:top w:val="single" w:sz="4" w:space="0" w:color="auto"/>
              <w:left w:val="single" w:sz="4" w:space="0" w:color="auto"/>
              <w:bottom w:val="single" w:sz="4" w:space="0" w:color="auto"/>
              <w:right w:val="single" w:sz="4" w:space="0" w:color="auto"/>
            </w:tcBorders>
          </w:tcPr>
          <w:p w14:paraId="6647A628" w14:textId="77777777" w:rsidR="007A5E4A" w:rsidRPr="009037A0" w:rsidRDefault="007A5E4A" w:rsidP="00D80AA1">
            <w:pPr>
              <w:tabs>
                <w:tab w:val="center" w:pos="4536"/>
                <w:tab w:val="right" w:pos="9072"/>
              </w:tabs>
              <w:spacing w:before="120" w:after="120" w:line="240" w:lineRule="auto"/>
              <w:rPr>
                <w:rFonts w:ascii="Arial" w:eastAsia="Times New Roman" w:hAnsi="Arial" w:cs="Arial"/>
                <w:sz w:val="20"/>
                <w:szCs w:val="20"/>
                <w:lang w:val="x-none" w:eastAsia="x-none"/>
              </w:rPr>
            </w:pPr>
          </w:p>
        </w:tc>
      </w:tr>
      <w:tr w:rsidR="007A5E4A" w:rsidRPr="0059082E" w14:paraId="4C2064AE" w14:textId="77777777" w:rsidTr="0034647B">
        <w:trPr>
          <w:trHeight w:val="79"/>
        </w:trPr>
        <w:tc>
          <w:tcPr>
            <w:tcW w:w="3289" w:type="dxa"/>
            <w:shd w:val="clear" w:color="auto" w:fill="F2F2F2"/>
          </w:tcPr>
          <w:p w14:paraId="4B3777A8" w14:textId="77777777" w:rsidR="007A5E4A" w:rsidRPr="009037A0" w:rsidRDefault="007A5E4A" w:rsidP="00D80AA1">
            <w:pPr>
              <w:spacing w:before="120" w:after="12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Kod pocztowy</w:t>
            </w:r>
          </w:p>
        </w:tc>
        <w:tc>
          <w:tcPr>
            <w:tcW w:w="1466" w:type="dxa"/>
          </w:tcPr>
          <w:p w14:paraId="29F64AA3" w14:textId="77777777" w:rsidR="007A5E4A" w:rsidRPr="009037A0"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c>
          <w:tcPr>
            <w:tcW w:w="1571" w:type="dxa"/>
            <w:gridSpan w:val="3"/>
            <w:shd w:val="clear" w:color="auto" w:fill="F2F2F2"/>
          </w:tcPr>
          <w:p w14:paraId="689A2A8D" w14:textId="77777777" w:rsidR="007A5E4A" w:rsidRPr="009037A0"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Miejscowość</w:t>
            </w:r>
          </w:p>
        </w:tc>
        <w:tc>
          <w:tcPr>
            <w:tcW w:w="2775" w:type="dxa"/>
            <w:gridSpan w:val="2"/>
          </w:tcPr>
          <w:p w14:paraId="7D5F4D2B" w14:textId="77777777" w:rsidR="007A5E4A" w:rsidRPr="0059082E" w:rsidRDefault="007A5E4A" w:rsidP="00D80AA1">
            <w:pPr>
              <w:tabs>
                <w:tab w:val="center" w:pos="4536"/>
                <w:tab w:val="left" w:pos="4860"/>
                <w:tab w:val="right" w:pos="9072"/>
              </w:tabs>
              <w:spacing w:before="120" w:after="120" w:line="240" w:lineRule="auto"/>
              <w:rPr>
                <w:rFonts w:ascii="Arial" w:eastAsia="Times New Roman" w:hAnsi="Arial" w:cs="Arial"/>
                <w:sz w:val="18"/>
                <w:szCs w:val="18"/>
                <w:lang w:val="x-none" w:eastAsia="x-none"/>
              </w:rPr>
            </w:pPr>
          </w:p>
        </w:tc>
      </w:tr>
      <w:tr w:rsidR="007A5E4A" w:rsidRPr="0059082E" w14:paraId="7601E2FB" w14:textId="77777777" w:rsidTr="0034647B">
        <w:trPr>
          <w:trHeight w:val="79"/>
        </w:trPr>
        <w:tc>
          <w:tcPr>
            <w:tcW w:w="3289" w:type="dxa"/>
            <w:shd w:val="clear" w:color="auto" w:fill="F2F2F2"/>
          </w:tcPr>
          <w:p w14:paraId="11C33D02" w14:textId="77777777" w:rsidR="007A5E4A" w:rsidRPr="009037A0" w:rsidRDefault="007A5E4A" w:rsidP="00D80AA1">
            <w:pPr>
              <w:spacing w:before="120" w:after="12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Kraj/województwo</w:t>
            </w:r>
          </w:p>
        </w:tc>
        <w:tc>
          <w:tcPr>
            <w:tcW w:w="5812" w:type="dxa"/>
            <w:gridSpan w:val="6"/>
          </w:tcPr>
          <w:p w14:paraId="0A082862" w14:textId="77777777" w:rsidR="007A5E4A" w:rsidRPr="009037A0" w:rsidRDefault="007A5E4A" w:rsidP="00D80AA1">
            <w:pPr>
              <w:tabs>
                <w:tab w:val="center" w:pos="4536"/>
                <w:tab w:val="left" w:pos="4860"/>
                <w:tab w:val="right" w:pos="9072"/>
              </w:tabs>
              <w:spacing w:before="120" w:after="120" w:line="240" w:lineRule="auto"/>
              <w:rPr>
                <w:rFonts w:ascii="Arial" w:eastAsia="Times New Roman" w:hAnsi="Arial" w:cs="Arial"/>
                <w:sz w:val="20"/>
                <w:szCs w:val="20"/>
                <w:lang w:val="x-none" w:eastAsia="x-none"/>
              </w:rPr>
            </w:pPr>
          </w:p>
        </w:tc>
      </w:tr>
      <w:tr w:rsidR="007A5E4A" w:rsidRPr="0059082E" w14:paraId="5CD1AD1B" w14:textId="77777777" w:rsidTr="0034647B">
        <w:trPr>
          <w:trHeight w:val="79"/>
        </w:trPr>
        <w:tc>
          <w:tcPr>
            <w:tcW w:w="3289" w:type="dxa"/>
            <w:shd w:val="clear" w:color="auto" w:fill="F2F2F2"/>
          </w:tcPr>
          <w:p w14:paraId="416DBDE8" w14:textId="77777777" w:rsidR="007A5E4A" w:rsidRPr="009037A0" w:rsidRDefault="007A5E4A" w:rsidP="00D80AA1">
            <w:pPr>
              <w:spacing w:before="120" w:after="12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Numer NIP:</w:t>
            </w:r>
          </w:p>
        </w:tc>
        <w:tc>
          <w:tcPr>
            <w:tcW w:w="1466" w:type="dxa"/>
          </w:tcPr>
          <w:p w14:paraId="2A1B3789" w14:textId="77777777" w:rsidR="007A5E4A" w:rsidRPr="009037A0" w:rsidRDefault="007A5E4A" w:rsidP="00D80AA1">
            <w:pPr>
              <w:spacing w:before="120" w:after="120" w:line="240" w:lineRule="auto"/>
              <w:rPr>
                <w:rFonts w:ascii="Arial" w:eastAsia="Times New Roman" w:hAnsi="Arial" w:cs="Arial"/>
                <w:sz w:val="20"/>
                <w:szCs w:val="20"/>
                <w:highlight w:val="yellow"/>
                <w:lang w:val="x-none" w:eastAsia="x-none"/>
              </w:rPr>
            </w:pPr>
          </w:p>
        </w:tc>
        <w:tc>
          <w:tcPr>
            <w:tcW w:w="1482" w:type="dxa"/>
            <w:gridSpan w:val="2"/>
            <w:shd w:val="clear" w:color="auto" w:fill="F2F2F2"/>
          </w:tcPr>
          <w:p w14:paraId="712E5CD5" w14:textId="77777777" w:rsidR="007A5E4A" w:rsidRPr="009037A0" w:rsidRDefault="007A5E4A" w:rsidP="00D80AA1">
            <w:pPr>
              <w:spacing w:before="120" w:after="120" w:line="240" w:lineRule="auto"/>
              <w:rPr>
                <w:rFonts w:ascii="Arial" w:eastAsia="Times New Roman" w:hAnsi="Arial" w:cs="Arial"/>
                <w:sz w:val="20"/>
                <w:szCs w:val="20"/>
                <w:lang w:val="x-none" w:eastAsia="x-none"/>
              </w:rPr>
            </w:pPr>
            <w:r w:rsidRPr="009037A0">
              <w:rPr>
                <w:rFonts w:ascii="Arial" w:eastAsia="Times New Roman" w:hAnsi="Arial" w:cs="Arial"/>
                <w:sz w:val="20"/>
                <w:szCs w:val="20"/>
                <w:lang w:val="x-none" w:eastAsia="x-none"/>
              </w:rPr>
              <w:t>REGON:</w:t>
            </w:r>
          </w:p>
        </w:tc>
        <w:tc>
          <w:tcPr>
            <w:tcW w:w="2864" w:type="dxa"/>
            <w:gridSpan w:val="3"/>
          </w:tcPr>
          <w:p w14:paraId="1AAC3DF5" w14:textId="77777777" w:rsidR="007A5E4A" w:rsidRPr="0059082E" w:rsidRDefault="007A5E4A" w:rsidP="00D80AA1">
            <w:pPr>
              <w:spacing w:before="120" w:after="120" w:line="240" w:lineRule="auto"/>
              <w:rPr>
                <w:rFonts w:ascii="Arial" w:eastAsia="Times New Roman" w:hAnsi="Arial" w:cs="Arial"/>
                <w:sz w:val="18"/>
                <w:szCs w:val="18"/>
                <w:lang w:val="x-none" w:eastAsia="x-none"/>
              </w:rPr>
            </w:pPr>
          </w:p>
        </w:tc>
      </w:tr>
      <w:tr w:rsidR="007A5E4A" w:rsidRPr="0059082E" w14:paraId="44A4AF2B" w14:textId="77777777" w:rsidTr="0034647B">
        <w:trPr>
          <w:trHeight w:val="79"/>
        </w:trPr>
        <w:tc>
          <w:tcPr>
            <w:tcW w:w="9101" w:type="dxa"/>
            <w:gridSpan w:val="7"/>
            <w:shd w:val="clear" w:color="auto" w:fill="F2F2F2"/>
          </w:tcPr>
          <w:p w14:paraId="3E1AB320" w14:textId="77777777" w:rsidR="009037A0" w:rsidRPr="009037A0" w:rsidRDefault="009037A0" w:rsidP="009037A0">
            <w:pPr>
              <w:tabs>
                <w:tab w:val="center" w:pos="4536"/>
                <w:tab w:val="right" w:pos="9072"/>
              </w:tabs>
              <w:spacing w:after="0" w:line="240" w:lineRule="auto"/>
              <w:rPr>
                <w:rFonts w:ascii="Arial" w:eastAsia="Times New Roman" w:hAnsi="Arial" w:cs="Arial"/>
                <w:b/>
                <w:bCs/>
                <w:sz w:val="20"/>
                <w:szCs w:val="20"/>
                <w:lang w:val="x-none" w:eastAsia="x-none"/>
              </w:rPr>
            </w:pPr>
            <w:r w:rsidRPr="009037A0">
              <w:rPr>
                <w:rFonts w:ascii="Arial" w:eastAsia="Times New Roman" w:hAnsi="Arial" w:cs="Arial"/>
                <w:b/>
                <w:bCs/>
                <w:sz w:val="20"/>
                <w:szCs w:val="20"/>
                <w:lang w:val="x-none" w:eastAsia="x-none"/>
              </w:rPr>
              <w:t>Rodzaj Wykonawcy:</w:t>
            </w:r>
          </w:p>
          <w:p w14:paraId="2156B096" w14:textId="77777777" w:rsidR="009037A0" w:rsidRPr="00A73D99" w:rsidRDefault="00721524" w:rsidP="00A91FDE">
            <w:pPr>
              <w:shd w:val="clear" w:color="auto" w:fill="F2F2F2" w:themeFill="background1" w:themeFillShade="F2"/>
              <w:spacing w:before="120" w:after="120" w:line="240" w:lineRule="auto"/>
              <w:ind w:left="567" w:hanging="556"/>
              <w:rPr>
                <w:rFonts w:ascii="Arial" w:hAnsi="Arial" w:cs="Arial"/>
                <w:sz w:val="20"/>
                <w:szCs w:val="20"/>
              </w:rPr>
            </w:pPr>
            <w:sdt>
              <w:sdtPr>
                <w:rPr>
                  <w:rFonts w:ascii="Arial" w:eastAsia="MS Gothic" w:hAnsi="Arial" w:cs="Arial"/>
                  <w:sz w:val="20"/>
                  <w:szCs w:val="20"/>
                </w:rPr>
                <w:id w:val="69554713"/>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mikroprzedsiębiorstwem (przedsiębiorstwo, które zatrudnia mniej niż 10 osób, i którego roczny obrót lub roczna suma bilansowa nie przekracza 2.000.000 euro);</w:t>
            </w:r>
          </w:p>
          <w:p w14:paraId="15C13BCB" w14:textId="77777777" w:rsidR="009037A0" w:rsidRPr="00A73D99" w:rsidRDefault="00721524" w:rsidP="00A91FDE">
            <w:pPr>
              <w:shd w:val="clear" w:color="auto" w:fill="F2F2F2" w:themeFill="background1" w:themeFillShade="F2"/>
              <w:spacing w:after="120" w:line="240" w:lineRule="auto"/>
              <w:ind w:left="567" w:hanging="556"/>
              <w:rPr>
                <w:rFonts w:ascii="Arial" w:hAnsi="Arial" w:cs="Arial"/>
                <w:sz w:val="20"/>
                <w:szCs w:val="20"/>
              </w:rPr>
            </w:pPr>
            <w:sdt>
              <w:sdtPr>
                <w:rPr>
                  <w:rFonts w:ascii="Arial" w:eastAsia="MS Gothic" w:hAnsi="Arial" w:cs="Arial"/>
                  <w:sz w:val="20"/>
                  <w:szCs w:val="20"/>
                </w:rPr>
                <w:id w:val="-246806567"/>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małym przedsiębiorstwem (przedsiębiorstwo, które zatrudnia mniej niż 50 osób, i którego roczny obrót lub roczna suma bilansowa nie przekracza 10.000.000 euro);</w:t>
            </w:r>
          </w:p>
          <w:p w14:paraId="311F914C" w14:textId="77777777" w:rsidR="009037A0" w:rsidRPr="00A73D99" w:rsidRDefault="00721524" w:rsidP="00A91FDE">
            <w:pPr>
              <w:shd w:val="clear" w:color="auto" w:fill="F2F2F2" w:themeFill="background1" w:themeFillShade="F2"/>
              <w:spacing w:before="120" w:after="120" w:line="240" w:lineRule="auto"/>
              <w:ind w:left="567" w:hanging="556"/>
              <w:rPr>
                <w:rFonts w:ascii="Arial" w:hAnsi="Arial" w:cs="Arial"/>
                <w:sz w:val="20"/>
                <w:szCs w:val="20"/>
              </w:rPr>
            </w:pPr>
            <w:sdt>
              <w:sdtPr>
                <w:rPr>
                  <w:rFonts w:ascii="Arial" w:eastAsia="MS Gothic" w:hAnsi="Arial" w:cs="Arial"/>
                  <w:sz w:val="20"/>
                  <w:szCs w:val="20"/>
                </w:rPr>
                <w:id w:val="1495145304"/>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średnim przedsiębiorstwem (przedsiębiorstwo, które nie jest mikroprzedsiębiorstwem ani małym przedsiębiorstwem, i które zatrudnia mniej niż 250 osób, a którego roczny obrót nie przekracza 50.000.000 euro lub roczna suma bilansowa nie przekracza 43.000.000 euro);</w:t>
            </w:r>
          </w:p>
          <w:p w14:paraId="2315CD14" w14:textId="77777777" w:rsidR="009037A0"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1586889776"/>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żadnej z powyższych.</w:t>
            </w:r>
          </w:p>
          <w:p w14:paraId="16694226" w14:textId="77777777" w:rsidR="009037A0"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99408524"/>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Wykonawca prowadzi jednoosobową działalność gospodarczą.</w:t>
            </w:r>
          </w:p>
          <w:p w14:paraId="5F1B6306" w14:textId="77777777" w:rsidR="009037A0" w:rsidRPr="00A73D99" w:rsidRDefault="00721524" w:rsidP="00A91FDE">
            <w:pPr>
              <w:shd w:val="clear" w:color="auto" w:fill="F2F2F2" w:themeFill="background1" w:themeFillShade="F2"/>
              <w:spacing w:before="120" w:after="0" w:line="240" w:lineRule="auto"/>
              <w:ind w:left="567" w:hanging="556"/>
              <w:rPr>
                <w:rFonts w:ascii="Arial" w:hAnsi="Arial" w:cs="Arial"/>
                <w:sz w:val="20"/>
                <w:szCs w:val="20"/>
              </w:rPr>
            </w:pPr>
            <w:sdt>
              <w:sdtPr>
                <w:rPr>
                  <w:rFonts w:ascii="Arial" w:eastAsia="MS Gothic" w:hAnsi="Arial" w:cs="Arial"/>
                  <w:sz w:val="20"/>
                  <w:szCs w:val="20"/>
                </w:rPr>
                <w:id w:val="824858552"/>
                <w14:checkbox>
                  <w14:checked w14:val="0"/>
                  <w14:checkedState w14:val="2612" w14:font="MS Gothic"/>
                  <w14:uncheckedState w14:val="2610" w14:font="MS Gothic"/>
                </w14:checkbox>
              </w:sdtPr>
              <w:sdtEndPr/>
              <w:sdtContent>
                <w:r w:rsidR="009037A0" w:rsidRPr="00A73D99">
                  <w:rPr>
                    <w:rFonts w:ascii="Segoe UI Symbol" w:eastAsia="MS Gothic" w:hAnsi="Segoe UI Symbol" w:cs="Segoe UI Symbol"/>
                    <w:sz w:val="20"/>
                    <w:szCs w:val="20"/>
                  </w:rPr>
                  <w:t>☐</w:t>
                </w:r>
              </w:sdtContent>
            </w:sdt>
            <w:r w:rsidR="009037A0" w:rsidRPr="00A73D99">
              <w:rPr>
                <w:rFonts w:ascii="Arial" w:hAnsi="Arial" w:cs="Arial"/>
                <w:sz w:val="20"/>
                <w:szCs w:val="20"/>
              </w:rPr>
              <w:tab/>
              <w:t>rodzaj prowadzonej działalności  .............................................…………………………………..</w:t>
            </w:r>
          </w:p>
          <w:p w14:paraId="38B2D85D" w14:textId="77777777" w:rsidR="009037A0" w:rsidRPr="00A73D99" w:rsidRDefault="009037A0" w:rsidP="00A91FDE">
            <w:pPr>
              <w:shd w:val="clear" w:color="auto" w:fill="F2F2F2" w:themeFill="background1" w:themeFillShade="F2"/>
              <w:suppressAutoHyphens/>
              <w:spacing w:before="120" w:after="0" w:line="240" w:lineRule="auto"/>
              <w:jc w:val="both"/>
              <w:rPr>
                <w:rFonts w:ascii="Arial" w:hAnsi="Arial" w:cs="Arial"/>
                <w:sz w:val="20"/>
                <w:szCs w:val="20"/>
              </w:rPr>
            </w:pPr>
            <w:r w:rsidRPr="00A73D99">
              <w:rPr>
                <w:rFonts w:ascii="Arial" w:hAnsi="Arial" w:cs="Arial"/>
                <w:sz w:val="20"/>
                <w:szCs w:val="20"/>
              </w:rPr>
              <w:t>Informacje te wymagane są wyłącznie do celów statystycznych.</w:t>
            </w:r>
          </w:p>
          <w:p w14:paraId="263E71E9" w14:textId="402332F0" w:rsidR="007A5E4A" w:rsidRPr="0059082E" w:rsidRDefault="009037A0" w:rsidP="00A91FDE">
            <w:pPr>
              <w:shd w:val="clear" w:color="auto" w:fill="F2F2F2" w:themeFill="background1" w:themeFillShade="F2"/>
              <w:suppressAutoHyphens/>
              <w:spacing w:after="0" w:line="240" w:lineRule="auto"/>
              <w:jc w:val="both"/>
              <w:rPr>
                <w:rFonts w:ascii="Arial" w:hAnsi="Arial" w:cs="Arial"/>
                <w:i/>
                <w:sz w:val="18"/>
                <w:szCs w:val="18"/>
              </w:rPr>
            </w:pPr>
            <w:r w:rsidRPr="00A73D99">
              <w:rPr>
                <w:rFonts w:ascii="Arial" w:hAnsi="Arial" w:cs="Arial"/>
                <w:i/>
                <w:sz w:val="20"/>
                <w:szCs w:val="20"/>
              </w:rPr>
              <w:t>(należy podkreślić właściwą odpowiedź)</w:t>
            </w:r>
          </w:p>
        </w:tc>
      </w:tr>
    </w:tbl>
    <w:p w14:paraId="7CE0CEF2" w14:textId="77777777" w:rsidR="007A5E4A" w:rsidRPr="0059082E" w:rsidRDefault="007A5E4A" w:rsidP="007A5E4A">
      <w:pPr>
        <w:spacing w:after="0" w:line="276" w:lineRule="auto"/>
        <w:rPr>
          <w:rFonts w:ascii="Arial" w:hAnsi="Arial" w:cs="Arial"/>
          <w:bCs/>
          <w:sz w:val="18"/>
          <w:szCs w:val="18"/>
        </w:rPr>
      </w:pPr>
    </w:p>
    <w:p w14:paraId="66C04067" w14:textId="77777777" w:rsidR="00D45420" w:rsidRDefault="00D45420" w:rsidP="00D45420">
      <w:pPr>
        <w:spacing w:before="120" w:after="120" w:line="300" w:lineRule="auto"/>
        <w:rPr>
          <w:rFonts w:ascii="Arial" w:eastAsia="Times New Roman" w:hAnsi="Arial" w:cs="Arial"/>
          <w:b/>
          <w:color w:val="000000"/>
          <w:sz w:val="24"/>
          <w:szCs w:val="24"/>
          <w:lang w:eastAsia="pl-PL"/>
        </w:rPr>
      </w:pPr>
    </w:p>
    <w:p w14:paraId="5770214F" w14:textId="01E91B12" w:rsidR="007A5E4A" w:rsidRPr="00D45420" w:rsidRDefault="007A5E4A" w:rsidP="00D45420">
      <w:pPr>
        <w:spacing w:before="120" w:after="120" w:line="300" w:lineRule="auto"/>
        <w:rPr>
          <w:rFonts w:ascii="Arial" w:hAnsi="Arial" w:cs="Arial"/>
          <w:bCs/>
          <w:sz w:val="24"/>
          <w:szCs w:val="24"/>
        </w:rPr>
      </w:pPr>
      <w:r w:rsidRPr="00D45420">
        <w:rPr>
          <w:rFonts w:ascii="Arial" w:eastAsia="Times New Roman" w:hAnsi="Arial" w:cs="Arial"/>
          <w:b/>
          <w:color w:val="000000"/>
          <w:sz w:val="24"/>
          <w:szCs w:val="24"/>
          <w:lang w:eastAsia="pl-PL"/>
        </w:rPr>
        <w:t>Składam/-y ofertę na wykonanie przedmiotu zamówienia następującej treści:</w:t>
      </w:r>
    </w:p>
    <w:p w14:paraId="5F3F1A38" w14:textId="77777777" w:rsidR="00D45420" w:rsidRPr="00D45420" w:rsidRDefault="00D45420" w:rsidP="00D45420">
      <w:pPr>
        <w:widowControl w:val="0"/>
        <w:numPr>
          <w:ilvl w:val="0"/>
          <w:numId w:val="9"/>
        </w:numPr>
        <w:shd w:val="clear" w:color="auto" w:fill="FFFFFF"/>
        <w:spacing w:before="240" w:after="120" w:line="300" w:lineRule="auto"/>
        <w:ind w:left="357" w:hanging="357"/>
        <w:rPr>
          <w:rFonts w:ascii="Arial" w:hAnsi="Arial" w:cs="Arial"/>
          <w:sz w:val="20"/>
          <w:szCs w:val="20"/>
        </w:rPr>
      </w:pPr>
      <w:r w:rsidRPr="00D45420">
        <w:rPr>
          <w:rFonts w:ascii="Arial" w:hAnsi="Arial" w:cs="Arial"/>
          <w:b/>
          <w:sz w:val="20"/>
          <w:szCs w:val="20"/>
        </w:rPr>
        <w:t xml:space="preserve">Oferuję wykonanie przedmiotu zamówienia za  łączną cenę: </w:t>
      </w:r>
    </w:p>
    <w:p w14:paraId="12B361E1" w14:textId="77777777" w:rsidR="00D45420" w:rsidRDefault="00D45420" w:rsidP="00D45420">
      <w:pPr>
        <w:widowControl w:val="0"/>
        <w:shd w:val="clear" w:color="auto" w:fill="FFFFFF"/>
        <w:spacing w:before="240" w:after="120" w:line="300" w:lineRule="auto"/>
        <w:ind w:left="357"/>
        <w:rPr>
          <w:rFonts w:ascii="Arial" w:hAnsi="Arial" w:cs="Arial"/>
          <w:sz w:val="20"/>
          <w:szCs w:val="20"/>
        </w:rPr>
      </w:pPr>
      <w:r>
        <w:rPr>
          <w:rFonts w:ascii="Arial" w:hAnsi="Arial" w:cs="Arial"/>
          <w:b/>
          <w:bCs/>
          <w:sz w:val="20"/>
          <w:szCs w:val="20"/>
        </w:rPr>
        <w:t>c</w:t>
      </w:r>
      <w:r w:rsidRPr="00D45420">
        <w:rPr>
          <w:rFonts w:ascii="Arial" w:hAnsi="Arial" w:cs="Arial"/>
          <w:b/>
          <w:bCs/>
          <w:sz w:val="20"/>
          <w:szCs w:val="20"/>
        </w:rPr>
        <w:t xml:space="preserve">ena  netto: </w:t>
      </w:r>
      <w:r w:rsidRPr="00D45420">
        <w:rPr>
          <w:rFonts w:ascii="Arial" w:hAnsi="Arial" w:cs="Arial"/>
          <w:sz w:val="20"/>
          <w:szCs w:val="20"/>
        </w:rPr>
        <w:t>..................................................................................................................,</w:t>
      </w:r>
      <w:r w:rsidRPr="00D45420">
        <w:rPr>
          <w:rFonts w:ascii="Arial" w:hAnsi="Arial" w:cs="Arial"/>
          <w:sz w:val="20"/>
          <w:szCs w:val="20"/>
        </w:rPr>
        <w:br/>
        <w:t>(słownie:.....................................................................................................)</w:t>
      </w:r>
    </w:p>
    <w:p w14:paraId="267DA28E" w14:textId="77777777" w:rsidR="00D45420" w:rsidRDefault="00D45420" w:rsidP="00D45420">
      <w:pPr>
        <w:widowControl w:val="0"/>
        <w:shd w:val="clear" w:color="auto" w:fill="FFFFFF"/>
        <w:spacing w:before="240" w:after="120" w:line="300" w:lineRule="auto"/>
        <w:ind w:left="357"/>
        <w:rPr>
          <w:rFonts w:ascii="Arial" w:hAnsi="Arial" w:cs="Arial"/>
          <w:sz w:val="20"/>
          <w:szCs w:val="20"/>
        </w:rPr>
      </w:pPr>
      <w:r w:rsidRPr="00D45420">
        <w:rPr>
          <w:rFonts w:ascii="Arial" w:hAnsi="Arial" w:cs="Arial"/>
          <w:b/>
          <w:bCs/>
          <w:sz w:val="20"/>
          <w:szCs w:val="20"/>
        </w:rPr>
        <w:t xml:space="preserve">podatek VAT : </w:t>
      </w:r>
      <w:r w:rsidRPr="00D45420">
        <w:rPr>
          <w:rFonts w:ascii="Arial" w:hAnsi="Arial" w:cs="Arial"/>
          <w:sz w:val="20"/>
          <w:szCs w:val="20"/>
        </w:rPr>
        <w:t>……………….........................................................................................,</w:t>
      </w:r>
      <w:r w:rsidRPr="00D45420">
        <w:rPr>
          <w:rFonts w:ascii="Arial" w:hAnsi="Arial" w:cs="Arial"/>
          <w:sz w:val="20"/>
          <w:szCs w:val="20"/>
        </w:rPr>
        <w:br/>
        <w:t xml:space="preserve">(słownie:.....................................................................................................) </w:t>
      </w:r>
    </w:p>
    <w:p w14:paraId="44456246" w14:textId="3CD1E53F" w:rsidR="00D45420" w:rsidRPr="00D45420" w:rsidRDefault="00D45420" w:rsidP="00D45420">
      <w:pPr>
        <w:widowControl w:val="0"/>
        <w:shd w:val="clear" w:color="auto" w:fill="FFFFFF"/>
        <w:spacing w:before="240" w:after="120" w:line="300" w:lineRule="auto"/>
        <w:ind w:left="357"/>
        <w:rPr>
          <w:rFonts w:ascii="Arial" w:hAnsi="Arial" w:cs="Arial"/>
          <w:sz w:val="20"/>
          <w:szCs w:val="20"/>
        </w:rPr>
      </w:pPr>
      <w:r w:rsidRPr="00D45420">
        <w:rPr>
          <w:rFonts w:ascii="Arial" w:hAnsi="Arial" w:cs="Arial"/>
          <w:b/>
          <w:bCs/>
          <w:sz w:val="20"/>
          <w:szCs w:val="20"/>
        </w:rPr>
        <w:t>cena  brutto:</w:t>
      </w:r>
      <w:r w:rsidRPr="00D45420">
        <w:rPr>
          <w:rFonts w:ascii="Arial" w:hAnsi="Arial" w:cs="Arial"/>
          <w:sz w:val="20"/>
          <w:szCs w:val="20"/>
        </w:rPr>
        <w:t>..................................................................................................................,</w:t>
      </w:r>
      <w:r w:rsidRPr="00D45420">
        <w:rPr>
          <w:rFonts w:ascii="Arial" w:hAnsi="Arial" w:cs="Arial"/>
          <w:sz w:val="20"/>
          <w:szCs w:val="20"/>
        </w:rPr>
        <w:br/>
        <w:t>(słownie:.....................................................................................................)</w:t>
      </w:r>
    </w:p>
    <w:p w14:paraId="6A979082" w14:textId="77777777" w:rsidR="003C1CB2" w:rsidRDefault="003C1CB2">
      <w:pPr>
        <w:spacing w:after="0" w:line="240" w:lineRule="auto"/>
        <w:rPr>
          <w:rFonts w:ascii="Arial" w:hAnsi="Arial" w:cs="Arial"/>
          <w:b/>
          <w:bCs/>
          <w:kern w:val="1"/>
          <w:sz w:val="20"/>
          <w:szCs w:val="20"/>
          <w:lang w:eastAsia="zh-CN"/>
        </w:rPr>
      </w:pPr>
      <w:r>
        <w:rPr>
          <w:rFonts w:ascii="Arial" w:hAnsi="Arial" w:cs="Arial"/>
          <w:b/>
          <w:bCs/>
          <w:kern w:val="1"/>
          <w:sz w:val="20"/>
          <w:szCs w:val="20"/>
          <w:lang w:eastAsia="zh-CN"/>
        </w:rPr>
        <w:br w:type="page"/>
      </w:r>
    </w:p>
    <w:p w14:paraId="6E3DD204" w14:textId="29C9811A" w:rsidR="009E0C5C" w:rsidRPr="003C1CB2" w:rsidRDefault="009E0C5C" w:rsidP="00864ACF">
      <w:pPr>
        <w:widowControl w:val="0"/>
        <w:numPr>
          <w:ilvl w:val="0"/>
          <w:numId w:val="9"/>
        </w:numPr>
        <w:shd w:val="clear" w:color="auto" w:fill="FFFFFF"/>
        <w:spacing w:before="240" w:after="120" w:line="300" w:lineRule="auto"/>
        <w:ind w:left="357" w:hanging="357"/>
        <w:rPr>
          <w:rFonts w:ascii="Arial" w:hAnsi="Arial" w:cs="Arial"/>
          <w:b/>
          <w:bCs/>
          <w:kern w:val="1"/>
          <w:sz w:val="18"/>
          <w:szCs w:val="18"/>
          <w:lang w:eastAsia="zh-CN"/>
        </w:rPr>
      </w:pPr>
      <w:r w:rsidRPr="0018429B">
        <w:rPr>
          <w:rFonts w:ascii="Arial" w:hAnsi="Arial" w:cs="Arial"/>
          <w:b/>
          <w:bCs/>
          <w:kern w:val="1"/>
          <w:sz w:val="20"/>
          <w:szCs w:val="20"/>
          <w:lang w:eastAsia="zh-CN"/>
        </w:rPr>
        <w:lastRenderedPageBreak/>
        <w:t>Próbka filmowa została wykonana przez</w:t>
      </w:r>
      <w:r w:rsidR="003C1CB2">
        <w:rPr>
          <w:rFonts w:ascii="Arial" w:hAnsi="Arial" w:cs="Arial"/>
          <w:b/>
          <w:bCs/>
          <w:kern w:val="1"/>
          <w:sz w:val="20"/>
          <w:szCs w:val="20"/>
          <w:lang w:eastAsia="zh-CN"/>
        </w:rPr>
        <w:t xml:space="preserve"> osobę</w:t>
      </w:r>
      <w:r w:rsidR="000F5A65" w:rsidRPr="0018429B">
        <w:rPr>
          <w:rFonts w:ascii="Arial" w:hAnsi="Arial" w:cs="Arial"/>
          <w:b/>
          <w:bCs/>
          <w:kern w:val="1"/>
          <w:sz w:val="20"/>
          <w:szCs w:val="20"/>
          <w:lang w:eastAsia="zh-CN"/>
        </w:rPr>
        <w:t xml:space="preserve"> </w:t>
      </w:r>
      <w:r w:rsidRPr="0018429B">
        <w:rPr>
          <w:rFonts w:ascii="Arial" w:hAnsi="Arial" w:cs="Arial"/>
          <w:kern w:val="1"/>
          <w:sz w:val="20"/>
          <w:szCs w:val="20"/>
          <w:lang w:eastAsia="zh-CN"/>
        </w:rPr>
        <w:t>............................................................................</w:t>
      </w:r>
      <w:r w:rsidRPr="00864ACF">
        <w:rPr>
          <w:rFonts w:ascii="Arial" w:hAnsi="Arial" w:cs="Arial"/>
          <w:kern w:val="1"/>
          <w:sz w:val="18"/>
          <w:szCs w:val="18"/>
          <w:lang w:eastAsia="zh-CN"/>
        </w:rPr>
        <w:t xml:space="preserve"> (należy podać imię i nazwisko osoby) pełniąca rolę: </w:t>
      </w:r>
    </w:p>
    <w:p w14:paraId="02D458A4" w14:textId="2ED6B2F7" w:rsidR="009E0C5C" w:rsidRPr="0018429B" w:rsidRDefault="009E0C5C" w:rsidP="009E0C5C">
      <w:pPr>
        <w:pStyle w:val="Akapitzlist"/>
        <w:widowControl w:val="0"/>
        <w:shd w:val="clear" w:color="auto" w:fill="FFFFFF"/>
        <w:spacing w:before="240" w:after="120" w:line="300" w:lineRule="auto"/>
        <w:ind w:left="717"/>
        <w:rPr>
          <w:rFonts w:ascii="Arial" w:hAnsi="Arial" w:cs="Arial"/>
          <w:sz w:val="20"/>
          <w:szCs w:val="20"/>
        </w:rPr>
      </w:pPr>
      <w:r w:rsidRPr="0018429B">
        <w:rPr>
          <w:rFonts w:ascii="Arial" w:hAnsi="Arial" w:cs="Arial"/>
          <w:sz w:val="20"/>
          <w:szCs w:val="20"/>
        </w:rPr>
        <w:sym w:font="Symbol" w:char="F089"/>
      </w:r>
      <w:r w:rsidRPr="0018429B">
        <w:rPr>
          <w:rFonts w:ascii="Arial" w:hAnsi="Arial" w:cs="Arial"/>
          <w:kern w:val="1"/>
          <w:sz w:val="20"/>
          <w:szCs w:val="20"/>
          <w:lang w:eastAsia="zh-CN"/>
        </w:rPr>
        <w:t xml:space="preserve"> </w:t>
      </w:r>
      <w:r w:rsidRPr="0018429B">
        <w:rPr>
          <w:rFonts w:ascii="Arial" w:hAnsi="Arial" w:cs="Arial"/>
          <w:b/>
          <w:bCs/>
          <w:kern w:val="1"/>
          <w:sz w:val="20"/>
          <w:szCs w:val="20"/>
          <w:lang w:eastAsia="zh-CN"/>
        </w:rPr>
        <w:t>scenarzysty</w:t>
      </w:r>
      <w:r w:rsidRPr="0018429B">
        <w:rPr>
          <w:rFonts w:ascii="Arial" w:hAnsi="Arial" w:cs="Arial"/>
          <w:kern w:val="1"/>
          <w:sz w:val="20"/>
          <w:szCs w:val="20"/>
          <w:lang w:eastAsia="zh-CN"/>
        </w:rPr>
        <w:t xml:space="preserve">, o którym mowa w </w:t>
      </w:r>
      <w:r w:rsidRPr="0018429B">
        <w:rPr>
          <w:rFonts w:ascii="Arial" w:hAnsi="Arial" w:cs="Arial"/>
          <w:sz w:val="20"/>
          <w:szCs w:val="20"/>
        </w:rPr>
        <w:t>Rozdziale X ust. 10.2.4.2. pkt 2</w:t>
      </w:r>
    </w:p>
    <w:p w14:paraId="4FDF1563" w14:textId="7F6DAD19" w:rsidR="009E0C5C" w:rsidRPr="0018429B" w:rsidRDefault="009E0C5C" w:rsidP="009E0C5C">
      <w:pPr>
        <w:pStyle w:val="Akapitzlist"/>
        <w:widowControl w:val="0"/>
        <w:shd w:val="clear" w:color="auto" w:fill="FFFFFF"/>
        <w:spacing w:before="240" w:after="120" w:line="300" w:lineRule="auto"/>
        <w:ind w:left="717"/>
        <w:rPr>
          <w:rFonts w:ascii="Arial" w:hAnsi="Arial" w:cs="Arial"/>
          <w:sz w:val="20"/>
          <w:szCs w:val="20"/>
        </w:rPr>
      </w:pPr>
      <w:bookmarkStart w:id="0" w:name="_Hlk211275424"/>
      <w:r w:rsidRPr="0018429B">
        <w:rPr>
          <w:rFonts w:ascii="Arial" w:hAnsi="Arial" w:cs="Arial"/>
          <w:sz w:val="20"/>
          <w:szCs w:val="20"/>
        </w:rPr>
        <w:sym w:font="Symbol" w:char="F089"/>
      </w:r>
      <w:bookmarkEnd w:id="0"/>
      <w:r w:rsidRPr="0018429B">
        <w:rPr>
          <w:rFonts w:ascii="Arial" w:hAnsi="Arial" w:cs="Arial"/>
          <w:sz w:val="20"/>
          <w:szCs w:val="20"/>
        </w:rPr>
        <w:t xml:space="preserve"> </w:t>
      </w:r>
      <w:r w:rsidRPr="0018429B">
        <w:rPr>
          <w:rFonts w:ascii="Arial" w:hAnsi="Arial" w:cs="Arial"/>
          <w:b/>
          <w:bCs/>
          <w:sz w:val="20"/>
          <w:szCs w:val="20"/>
        </w:rPr>
        <w:t>reżysera</w:t>
      </w:r>
      <w:r w:rsidRPr="0018429B">
        <w:rPr>
          <w:rFonts w:ascii="Arial" w:hAnsi="Arial" w:cs="Arial"/>
          <w:sz w:val="20"/>
          <w:szCs w:val="20"/>
        </w:rPr>
        <w:t>, o którym mowa w Rozdziale X ust. 10.2.4.2. pkt 3</w:t>
      </w:r>
    </w:p>
    <w:p w14:paraId="1298492D" w14:textId="2A230746" w:rsidR="009E0C5C" w:rsidRPr="0018429B" w:rsidRDefault="009E0C5C" w:rsidP="009E0C5C">
      <w:pPr>
        <w:pStyle w:val="Akapitzlist"/>
        <w:widowControl w:val="0"/>
        <w:shd w:val="clear" w:color="auto" w:fill="FFFFFF"/>
        <w:spacing w:before="240" w:after="120" w:line="300" w:lineRule="auto"/>
        <w:ind w:left="717"/>
        <w:rPr>
          <w:rFonts w:ascii="Arial" w:hAnsi="Arial" w:cs="Arial"/>
          <w:sz w:val="20"/>
          <w:szCs w:val="20"/>
        </w:rPr>
      </w:pPr>
      <w:r w:rsidRPr="0018429B">
        <w:rPr>
          <w:rFonts w:ascii="Arial" w:hAnsi="Arial" w:cs="Arial"/>
          <w:sz w:val="20"/>
          <w:szCs w:val="20"/>
        </w:rPr>
        <w:sym w:font="Symbol" w:char="F089"/>
      </w:r>
      <w:r w:rsidRPr="0018429B">
        <w:rPr>
          <w:rFonts w:ascii="Arial" w:hAnsi="Arial" w:cs="Arial"/>
          <w:kern w:val="1"/>
          <w:sz w:val="20"/>
          <w:szCs w:val="20"/>
          <w:lang w:eastAsia="zh-CN"/>
        </w:rPr>
        <w:t xml:space="preserve"> </w:t>
      </w:r>
      <w:r w:rsidRPr="0018429B">
        <w:rPr>
          <w:rFonts w:ascii="Arial" w:hAnsi="Arial" w:cs="Arial"/>
          <w:b/>
          <w:bCs/>
          <w:kern w:val="1"/>
          <w:sz w:val="20"/>
          <w:szCs w:val="20"/>
          <w:lang w:eastAsia="zh-CN"/>
        </w:rPr>
        <w:t>reżysera/lead animatora</w:t>
      </w:r>
      <w:r w:rsidRPr="0018429B">
        <w:rPr>
          <w:rFonts w:ascii="Arial" w:hAnsi="Arial" w:cs="Arial"/>
          <w:kern w:val="1"/>
          <w:sz w:val="20"/>
          <w:szCs w:val="20"/>
          <w:lang w:eastAsia="zh-CN"/>
        </w:rPr>
        <w:t xml:space="preserve">, o którym mowa w </w:t>
      </w:r>
      <w:r w:rsidRPr="0018429B">
        <w:rPr>
          <w:rFonts w:ascii="Arial" w:hAnsi="Arial" w:cs="Arial"/>
          <w:sz w:val="20"/>
          <w:szCs w:val="20"/>
        </w:rPr>
        <w:t>Rozdziale X ust. 10.2.4.2. pkt 4</w:t>
      </w:r>
    </w:p>
    <w:p w14:paraId="773C0548" w14:textId="762D48CD" w:rsidR="009E0C5C" w:rsidRPr="0018429B" w:rsidRDefault="009E0C5C" w:rsidP="009E0C5C">
      <w:pPr>
        <w:pStyle w:val="Akapitzlist"/>
        <w:widowControl w:val="0"/>
        <w:shd w:val="clear" w:color="auto" w:fill="FFFFFF"/>
        <w:spacing w:before="240" w:after="120" w:line="300" w:lineRule="auto"/>
        <w:ind w:left="717"/>
        <w:rPr>
          <w:rFonts w:ascii="Arial" w:hAnsi="Arial" w:cs="Arial"/>
          <w:sz w:val="20"/>
          <w:szCs w:val="20"/>
        </w:rPr>
      </w:pPr>
      <w:r w:rsidRPr="0018429B">
        <w:rPr>
          <w:rFonts w:ascii="Arial" w:hAnsi="Arial" w:cs="Arial"/>
          <w:sz w:val="20"/>
          <w:szCs w:val="20"/>
        </w:rPr>
        <w:sym w:font="Symbol" w:char="F089"/>
      </w:r>
      <w:r w:rsidRPr="0018429B">
        <w:rPr>
          <w:rFonts w:ascii="Arial" w:hAnsi="Arial" w:cs="Arial"/>
          <w:sz w:val="20"/>
          <w:szCs w:val="20"/>
        </w:rPr>
        <w:t xml:space="preserve"> </w:t>
      </w:r>
      <w:r w:rsidRPr="0018429B">
        <w:rPr>
          <w:rFonts w:ascii="Arial" w:hAnsi="Arial" w:cs="Arial"/>
          <w:b/>
          <w:bCs/>
          <w:sz w:val="20"/>
          <w:szCs w:val="20"/>
        </w:rPr>
        <w:t>animatora 2D/3D</w:t>
      </w:r>
      <w:r w:rsidRPr="0018429B">
        <w:rPr>
          <w:rFonts w:ascii="Arial" w:hAnsi="Arial" w:cs="Arial"/>
          <w:sz w:val="20"/>
          <w:szCs w:val="20"/>
        </w:rPr>
        <w:t>, o którym mowa w Rozdziale X ust. 10.2.4.2. pkt 5</w:t>
      </w:r>
      <w:r w:rsidRPr="003C1CB2">
        <w:rPr>
          <w:rFonts w:ascii="Arial" w:hAnsi="Arial" w:cs="Arial"/>
          <w:bCs/>
          <w:sz w:val="20"/>
          <w:szCs w:val="20"/>
        </w:rPr>
        <w:t>*</w:t>
      </w:r>
    </w:p>
    <w:p w14:paraId="326A9C49" w14:textId="77777777" w:rsidR="003C1CB2" w:rsidRDefault="003C1CB2" w:rsidP="003C1CB2">
      <w:pPr>
        <w:pStyle w:val="Akapitzlist"/>
        <w:widowControl w:val="0"/>
        <w:shd w:val="clear" w:color="auto" w:fill="FFFFFF"/>
        <w:spacing w:before="240" w:after="120" w:line="300" w:lineRule="auto"/>
        <w:ind w:left="717"/>
        <w:rPr>
          <w:rFonts w:ascii="Arial" w:hAnsi="Arial" w:cs="Arial"/>
          <w:b/>
          <w:kern w:val="1"/>
          <w:sz w:val="18"/>
          <w:szCs w:val="18"/>
          <w:u w:val="single"/>
          <w:lang w:eastAsia="zh-CN"/>
        </w:rPr>
      </w:pPr>
    </w:p>
    <w:p w14:paraId="76126876" w14:textId="7ACEF188" w:rsidR="00D45420" w:rsidRPr="003C1CB2" w:rsidRDefault="003C1CB2" w:rsidP="003C1CB2">
      <w:pPr>
        <w:pStyle w:val="Akapitzlist"/>
        <w:widowControl w:val="0"/>
        <w:shd w:val="clear" w:color="auto" w:fill="FFFFFF"/>
        <w:spacing w:before="240" w:after="120" w:line="300" w:lineRule="auto"/>
        <w:ind w:left="717"/>
        <w:rPr>
          <w:rFonts w:ascii="Arial" w:hAnsi="Arial" w:cs="Arial"/>
          <w:b/>
          <w:kern w:val="1"/>
          <w:sz w:val="18"/>
          <w:szCs w:val="18"/>
          <w:u w:val="single"/>
          <w:lang w:eastAsia="zh-CN"/>
        </w:rPr>
      </w:pPr>
      <w:r w:rsidRPr="003C1CB2">
        <w:rPr>
          <w:rFonts w:ascii="Arial" w:hAnsi="Arial" w:cs="Arial"/>
          <w:b/>
          <w:kern w:val="1"/>
          <w:sz w:val="18"/>
          <w:szCs w:val="18"/>
          <w:u w:val="single"/>
          <w:lang w:eastAsia="zh-CN"/>
        </w:rPr>
        <w:t>(</w:t>
      </w:r>
      <w:r w:rsidR="009E0C5C" w:rsidRPr="003C1CB2">
        <w:rPr>
          <w:rFonts w:ascii="Arial" w:hAnsi="Arial" w:cs="Arial"/>
          <w:b/>
          <w:kern w:val="1"/>
          <w:sz w:val="18"/>
          <w:szCs w:val="18"/>
          <w:u w:val="single"/>
          <w:lang w:eastAsia="zh-CN"/>
        </w:rPr>
        <w:t>*należy zaznaczyć właściwą rolę, pełnioną przez wskazaną osobę</w:t>
      </w:r>
      <w:r w:rsidRPr="003C1CB2">
        <w:rPr>
          <w:rFonts w:ascii="Arial" w:hAnsi="Arial" w:cs="Arial"/>
          <w:b/>
          <w:kern w:val="1"/>
          <w:sz w:val="18"/>
          <w:szCs w:val="18"/>
          <w:u w:val="single"/>
          <w:lang w:eastAsia="zh-CN"/>
        </w:rPr>
        <w:t>)</w:t>
      </w:r>
    </w:p>
    <w:tbl>
      <w:tblPr>
        <w:tblW w:w="9490" w:type="dxa"/>
        <w:tblInd w:w="8" w:type="dxa"/>
        <w:tblLayout w:type="fixed"/>
        <w:tblLook w:val="0000" w:firstRow="0" w:lastRow="0" w:firstColumn="0" w:lastColumn="0" w:noHBand="0" w:noVBand="0"/>
      </w:tblPr>
      <w:tblGrid>
        <w:gridCol w:w="9490"/>
      </w:tblGrid>
      <w:tr w:rsidR="007A5E4A" w:rsidRPr="0059082E" w14:paraId="63A0CF99" w14:textId="77777777" w:rsidTr="00D80AA1">
        <w:trPr>
          <w:trHeight w:val="368"/>
        </w:trPr>
        <w:tc>
          <w:tcPr>
            <w:tcW w:w="9490" w:type="dxa"/>
            <w:tcBorders>
              <w:top w:val="single" w:sz="4" w:space="0" w:color="000000"/>
              <w:left w:val="single" w:sz="4" w:space="0" w:color="000000"/>
              <w:bottom w:val="single" w:sz="4" w:space="0" w:color="000000"/>
              <w:right w:val="single" w:sz="4" w:space="0" w:color="000000"/>
            </w:tcBorders>
          </w:tcPr>
          <w:p w14:paraId="29C2B502" w14:textId="6ECCB237" w:rsidR="007A5E4A" w:rsidRPr="00D45420" w:rsidRDefault="007A5E4A" w:rsidP="00C5413B">
            <w:pPr>
              <w:widowControl w:val="0"/>
              <w:numPr>
                <w:ilvl w:val="0"/>
                <w:numId w:val="9"/>
              </w:numPr>
              <w:shd w:val="clear" w:color="auto" w:fill="FFFFFF"/>
              <w:spacing w:before="120" w:after="120" w:line="300" w:lineRule="auto"/>
              <w:ind w:left="357" w:hanging="357"/>
              <w:rPr>
                <w:rFonts w:ascii="Arial" w:hAnsi="Arial" w:cs="Arial"/>
                <w:bCs/>
                <w:sz w:val="20"/>
                <w:szCs w:val="20"/>
              </w:rPr>
            </w:pPr>
            <w:r w:rsidRPr="00D45420">
              <w:rPr>
                <w:rFonts w:ascii="Arial" w:hAnsi="Arial" w:cs="Arial"/>
                <w:bCs/>
                <w:sz w:val="20"/>
                <w:szCs w:val="20"/>
              </w:rPr>
              <w:t>Oświadczam</w:t>
            </w:r>
            <w:r w:rsidRPr="00D45420">
              <w:rPr>
                <w:rStyle w:val="Odwoanieprzypisudolnego"/>
                <w:rFonts w:ascii="Arial" w:hAnsi="Arial" w:cs="Arial"/>
                <w:bCs/>
                <w:sz w:val="20"/>
                <w:szCs w:val="20"/>
              </w:rPr>
              <w:footnoteReference w:id="2"/>
            </w:r>
            <w:r w:rsidRPr="00D45420">
              <w:rPr>
                <w:rFonts w:ascii="Arial" w:hAnsi="Arial" w:cs="Arial"/>
                <w:bCs/>
                <w:sz w:val="20"/>
                <w:szCs w:val="20"/>
              </w:rPr>
              <w:t>, że wybór mojej oferty prowadzić będzie do powstania u Zamawiającego obowiązku podatkowego zgodnie z ustawą z dnia 11 marca 2004 r. o podatku od towarów i usług (Dz. U. z 202</w:t>
            </w:r>
            <w:r w:rsidR="009D6316" w:rsidRPr="00D45420">
              <w:rPr>
                <w:rFonts w:ascii="Arial" w:hAnsi="Arial" w:cs="Arial"/>
                <w:bCs/>
                <w:sz w:val="20"/>
                <w:szCs w:val="20"/>
              </w:rPr>
              <w:t>4</w:t>
            </w:r>
            <w:r w:rsidRPr="00D45420">
              <w:rPr>
                <w:rFonts w:ascii="Arial" w:hAnsi="Arial" w:cs="Arial"/>
                <w:bCs/>
                <w:sz w:val="20"/>
                <w:szCs w:val="20"/>
              </w:rPr>
              <w:t xml:space="preserve"> r. poz. </w:t>
            </w:r>
            <w:r w:rsidR="009D6316" w:rsidRPr="00D45420">
              <w:rPr>
                <w:rFonts w:ascii="Arial" w:hAnsi="Arial" w:cs="Arial"/>
                <w:bCs/>
                <w:sz w:val="20"/>
                <w:szCs w:val="20"/>
              </w:rPr>
              <w:t>361, 852</w:t>
            </w:r>
            <w:r w:rsidRPr="00D45420">
              <w:rPr>
                <w:rFonts w:ascii="Arial" w:hAnsi="Arial" w:cs="Arial"/>
                <w:bCs/>
                <w:sz w:val="20"/>
                <w:szCs w:val="20"/>
              </w:rPr>
              <w:t>)</w:t>
            </w:r>
            <w:r w:rsidRPr="00D45420">
              <w:rPr>
                <w:rStyle w:val="Odwoanieprzypisudolnego"/>
                <w:rFonts w:ascii="Arial" w:hAnsi="Arial" w:cs="Arial"/>
                <w:bCs/>
                <w:sz w:val="20"/>
                <w:szCs w:val="20"/>
              </w:rPr>
              <w:footnoteReference w:id="3"/>
            </w:r>
            <w:r w:rsidRPr="00D45420">
              <w:rPr>
                <w:rFonts w:ascii="Arial" w:hAnsi="Arial" w:cs="Arial"/>
                <w:bCs/>
                <w:sz w:val="20"/>
                <w:szCs w:val="20"/>
              </w:rPr>
              <w:t xml:space="preserve"> </w:t>
            </w:r>
            <w:r w:rsidR="0074514E" w:rsidRPr="00D45420">
              <w:rPr>
                <w:rFonts w:ascii="Arial" w:hAnsi="Arial" w:cs="Arial"/>
                <w:bCs/>
                <w:sz w:val="20"/>
                <w:szCs w:val="20"/>
              </w:rPr>
              <w:t>(*</w:t>
            </w:r>
            <w:r w:rsidR="0074514E" w:rsidRPr="00D45420">
              <w:rPr>
                <w:rFonts w:ascii="Arial" w:hAnsi="Arial" w:cs="Arial"/>
                <w:bCs/>
                <w:i/>
                <w:iCs/>
                <w:sz w:val="20"/>
                <w:szCs w:val="20"/>
              </w:rPr>
              <w:t>zaznacz właściwe</w:t>
            </w:r>
            <w:r w:rsidR="0074514E" w:rsidRPr="00D45420">
              <w:rPr>
                <w:rFonts w:ascii="Arial" w:hAnsi="Arial" w:cs="Arial"/>
                <w:bCs/>
                <w:sz w:val="20"/>
                <w:szCs w:val="20"/>
              </w:rPr>
              <w:t>)</w:t>
            </w:r>
            <w:r w:rsidR="0074514E">
              <w:rPr>
                <w:rFonts w:ascii="Arial" w:hAnsi="Arial" w:cs="Arial"/>
                <w:bCs/>
                <w:sz w:val="20"/>
                <w:szCs w:val="20"/>
              </w:rPr>
              <w:t>:</w:t>
            </w:r>
          </w:p>
          <w:p w14:paraId="20721FE2" w14:textId="7AE2AAAC" w:rsidR="00D45420" w:rsidRPr="00A73D99" w:rsidRDefault="00721524" w:rsidP="00D45420">
            <w:pPr>
              <w:spacing w:after="0" w:line="240" w:lineRule="auto"/>
              <w:ind w:left="447"/>
              <w:rPr>
                <w:rFonts w:ascii="Arial" w:eastAsia="Times New Roman" w:hAnsi="Arial" w:cs="Arial"/>
                <w:sz w:val="20"/>
                <w:szCs w:val="20"/>
                <w:lang w:val="x-none" w:eastAsia="x-none"/>
              </w:rPr>
            </w:pPr>
            <w:sdt>
              <w:sdtPr>
                <w:rPr>
                  <w:rFonts w:ascii="Arial" w:eastAsia="MS Gothic" w:hAnsi="Arial" w:cs="Arial"/>
                  <w:sz w:val="20"/>
                  <w:szCs w:val="20"/>
                </w:rPr>
                <w:id w:val="-1901586572"/>
                <w14:checkbox>
                  <w14:checked w14:val="0"/>
                  <w14:checkedState w14:val="2612" w14:font="MS Gothic"/>
                  <w14:uncheckedState w14:val="2610" w14:font="MS Gothic"/>
                </w14:checkbox>
              </w:sdtPr>
              <w:sdtEndPr/>
              <w:sdtContent>
                <w:r w:rsidR="00D45420">
                  <w:rPr>
                    <w:rFonts w:ascii="MS Gothic" w:eastAsia="MS Gothic" w:hAnsi="MS Gothic" w:cs="Arial" w:hint="eastAsia"/>
                    <w:sz w:val="20"/>
                    <w:szCs w:val="20"/>
                  </w:rPr>
                  <w:t>☐</w:t>
                </w:r>
              </w:sdtContent>
            </w:sdt>
            <w:r w:rsidR="00D45420">
              <w:rPr>
                <w:rFonts w:ascii="Arial" w:hAnsi="Arial" w:cs="Arial"/>
                <w:sz w:val="20"/>
                <w:szCs w:val="20"/>
              </w:rPr>
              <w:t xml:space="preserve">  </w:t>
            </w:r>
            <w:r w:rsidR="00D45420" w:rsidRPr="00A73D99">
              <w:rPr>
                <w:rFonts w:ascii="Arial" w:eastAsia="Times New Roman" w:hAnsi="Arial" w:cs="Arial"/>
                <w:sz w:val="20"/>
                <w:szCs w:val="20"/>
                <w:lang w:val="x-none" w:eastAsia="x-none"/>
              </w:rPr>
              <w:t>Tak*</w:t>
            </w:r>
          </w:p>
          <w:p w14:paraId="73F23B2B" w14:textId="3A4A5700" w:rsidR="007A5E4A" w:rsidRPr="00D45420" w:rsidRDefault="00721524" w:rsidP="0074514E">
            <w:pPr>
              <w:shd w:val="clear" w:color="auto" w:fill="FFFFFF"/>
              <w:tabs>
                <w:tab w:val="left" w:pos="284"/>
              </w:tabs>
              <w:spacing w:before="120" w:after="0"/>
              <w:ind w:left="447"/>
              <w:rPr>
                <w:rFonts w:ascii="Arial" w:hAnsi="Arial" w:cs="Arial"/>
                <w:bCs/>
                <w:sz w:val="20"/>
                <w:szCs w:val="20"/>
              </w:rPr>
            </w:pPr>
            <w:sdt>
              <w:sdtPr>
                <w:rPr>
                  <w:rFonts w:ascii="Arial" w:eastAsia="MS Gothic" w:hAnsi="Arial" w:cs="Arial"/>
                  <w:sz w:val="20"/>
                  <w:szCs w:val="20"/>
                </w:rPr>
                <w:id w:val="254877518"/>
                <w14:checkbox>
                  <w14:checked w14:val="0"/>
                  <w14:checkedState w14:val="2612" w14:font="MS Gothic"/>
                  <w14:uncheckedState w14:val="2610" w14:font="MS Gothic"/>
                </w14:checkbox>
              </w:sdtPr>
              <w:sdtEndPr/>
              <w:sdtContent>
                <w:r w:rsidR="00D45420">
                  <w:rPr>
                    <w:rFonts w:ascii="MS Gothic" w:eastAsia="MS Gothic" w:hAnsi="MS Gothic" w:cs="Arial" w:hint="eastAsia"/>
                    <w:sz w:val="20"/>
                    <w:szCs w:val="20"/>
                  </w:rPr>
                  <w:t>☐</w:t>
                </w:r>
              </w:sdtContent>
            </w:sdt>
            <w:r w:rsidR="00D45420" w:rsidRPr="00A73D99">
              <w:rPr>
                <w:rFonts w:ascii="Arial" w:hAnsi="Arial" w:cs="Arial"/>
                <w:sz w:val="20"/>
                <w:szCs w:val="20"/>
              </w:rPr>
              <w:tab/>
            </w:r>
            <w:r w:rsidR="00D45420" w:rsidRPr="00A73D99">
              <w:rPr>
                <w:rFonts w:ascii="Arial" w:eastAsia="Times New Roman" w:hAnsi="Arial" w:cs="Arial"/>
                <w:sz w:val="20"/>
                <w:szCs w:val="20"/>
                <w:lang w:val="x-none" w:eastAsia="x-none"/>
              </w:rPr>
              <w:t xml:space="preserve"> Nie*</w:t>
            </w:r>
          </w:p>
          <w:p w14:paraId="2ED4D702" w14:textId="77777777" w:rsidR="007A5E4A" w:rsidRPr="00D45420" w:rsidRDefault="007A5E4A" w:rsidP="00D45420">
            <w:pPr>
              <w:shd w:val="clear" w:color="auto" w:fill="FFFFFF"/>
              <w:tabs>
                <w:tab w:val="left" w:pos="284"/>
              </w:tabs>
              <w:spacing w:before="120"/>
              <w:ind w:left="447"/>
              <w:jc w:val="both"/>
              <w:rPr>
                <w:rFonts w:ascii="Arial" w:hAnsi="Arial" w:cs="Arial"/>
                <w:bCs/>
                <w:sz w:val="20"/>
                <w:szCs w:val="20"/>
              </w:rPr>
            </w:pPr>
            <w:r w:rsidRPr="00D45420">
              <w:rPr>
                <w:rFonts w:ascii="Arial" w:hAnsi="Arial" w:cs="Arial"/>
                <w:bCs/>
                <w:sz w:val="20"/>
                <w:szCs w:val="20"/>
              </w:rPr>
              <w:t>w przypadku udzielenia odpowiedzi TAK wykonawca podaje:</w:t>
            </w:r>
          </w:p>
          <w:p w14:paraId="3359A9DE" w14:textId="77836D5A" w:rsidR="007A5E4A" w:rsidRPr="00D45420" w:rsidRDefault="007A5E4A" w:rsidP="00D45420">
            <w:pPr>
              <w:pStyle w:val="Akapitzlist"/>
              <w:numPr>
                <w:ilvl w:val="0"/>
                <w:numId w:val="22"/>
              </w:numPr>
              <w:shd w:val="clear" w:color="auto" w:fill="FFFFFF"/>
              <w:tabs>
                <w:tab w:val="left" w:pos="284"/>
              </w:tabs>
              <w:spacing w:before="120" w:after="120"/>
              <w:ind w:left="714" w:hanging="357"/>
              <w:contextualSpacing w:val="0"/>
              <w:rPr>
                <w:rFonts w:ascii="Arial" w:hAnsi="Arial" w:cs="Arial"/>
                <w:bCs/>
                <w:sz w:val="20"/>
                <w:szCs w:val="20"/>
              </w:rPr>
            </w:pPr>
            <w:r w:rsidRPr="00D45420">
              <w:rPr>
                <w:rFonts w:ascii="Arial" w:hAnsi="Arial" w:cs="Arial"/>
                <w:bCs/>
                <w:sz w:val="20"/>
                <w:szCs w:val="20"/>
              </w:rPr>
              <w:t>nazwę (rodzaju) towaru lub usługi, których dostawa lub świadczenie będą prowadziły do powstania obowiązku podatkowego:</w:t>
            </w:r>
            <w:r w:rsidR="00D45420" w:rsidRPr="00D45420">
              <w:rPr>
                <w:rFonts w:ascii="Arial" w:hAnsi="Arial" w:cs="Arial"/>
                <w:bCs/>
                <w:sz w:val="20"/>
                <w:szCs w:val="20"/>
              </w:rPr>
              <w:t xml:space="preserve"> </w:t>
            </w:r>
            <w:r w:rsidRPr="00D45420">
              <w:rPr>
                <w:rFonts w:ascii="Arial" w:hAnsi="Arial" w:cs="Arial"/>
                <w:bCs/>
                <w:sz w:val="20"/>
                <w:szCs w:val="20"/>
              </w:rPr>
              <w:t>................................................................................…………;</w:t>
            </w:r>
          </w:p>
          <w:p w14:paraId="11D66D29" w14:textId="4124B957" w:rsidR="007A5E4A" w:rsidRPr="00D45420" w:rsidRDefault="007A5E4A" w:rsidP="00D45420">
            <w:pPr>
              <w:pStyle w:val="Akapitzlist"/>
              <w:numPr>
                <w:ilvl w:val="0"/>
                <w:numId w:val="22"/>
              </w:numPr>
              <w:shd w:val="clear" w:color="auto" w:fill="FFFFFF"/>
              <w:tabs>
                <w:tab w:val="left" w:pos="284"/>
              </w:tabs>
              <w:spacing w:before="120" w:after="120"/>
              <w:ind w:left="714" w:hanging="357"/>
              <w:contextualSpacing w:val="0"/>
              <w:rPr>
                <w:rFonts w:ascii="Arial" w:hAnsi="Arial" w:cs="Arial"/>
                <w:bCs/>
                <w:sz w:val="20"/>
                <w:szCs w:val="20"/>
              </w:rPr>
            </w:pPr>
            <w:r w:rsidRPr="00D45420">
              <w:rPr>
                <w:rFonts w:ascii="Arial" w:hAnsi="Arial" w:cs="Arial"/>
                <w:bCs/>
                <w:sz w:val="20"/>
                <w:szCs w:val="20"/>
              </w:rPr>
              <w:t>wartość towaru lub usługi objętego obowiązkiem podatkowym Zamawiającego, bez kwoty podatku ……................................................................................................</w:t>
            </w:r>
            <w:r w:rsidR="00D45420">
              <w:rPr>
                <w:rFonts w:ascii="Arial" w:hAnsi="Arial" w:cs="Arial"/>
                <w:bCs/>
                <w:sz w:val="20"/>
                <w:szCs w:val="20"/>
              </w:rPr>
              <w:t>.</w:t>
            </w:r>
            <w:r w:rsidRPr="00D45420">
              <w:rPr>
                <w:rFonts w:ascii="Arial" w:hAnsi="Arial" w:cs="Arial"/>
                <w:bCs/>
                <w:sz w:val="20"/>
                <w:szCs w:val="20"/>
              </w:rPr>
              <w:t>...............................…;</w:t>
            </w:r>
          </w:p>
          <w:p w14:paraId="6A268A9E" w14:textId="38E7233C" w:rsidR="007A5E4A" w:rsidRPr="0059082E" w:rsidRDefault="007A5E4A" w:rsidP="00D45420">
            <w:pPr>
              <w:pStyle w:val="Akapitzlist"/>
              <w:numPr>
                <w:ilvl w:val="0"/>
                <w:numId w:val="22"/>
              </w:numPr>
              <w:shd w:val="clear" w:color="auto" w:fill="FFFFFF"/>
              <w:tabs>
                <w:tab w:val="left" w:pos="284"/>
              </w:tabs>
              <w:spacing w:before="120" w:after="120"/>
              <w:ind w:left="714" w:hanging="357"/>
              <w:contextualSpacing w:val="0"/>
              <w:rPr>
                <w:rFonts w:ascii="Arial" w:hAnsi="Arial" w:cs="Arial"/>
                <w:b/>
                <w:sz w:val="18"/>
                <w:szCs w:val="18"/>
              </w:rPr>
            </w:pPr>
            <w:r w:rsidRPr="00D45420">
              <w:rPr>
                <w:rFonts w:ascii="Arial" w:hAnsi="Arial" w:cs="Arial"/>
                <w:bCs/>
                <w:sz w:val="20"/>
                <w:szCs w:val="20"/>
              </w:rPr>
              <w:t>stawkę podatku od towarów i usług, która zgodnie z wiedzą wykonawcy, będzie miała zastosowanie ….................................................................................................................</w:t>
            </w:r>
            <w:r w:rsidR="00D45420">
              <w:rPr>
                <w:rFonts w:ascii="Arial" w:hAnsi="Arial" w:cs="Arial"/>
                <w:bCs/>
                <w:sz w:val="20"/>
                <w:szCs w:val="20"/>
              </w:rPr>
              <w:t>.</w:t>
            </w:r>
            <w:r w:rsidRPr="00D45420">
              <w:rPr>
                <w:rFonts w:ascii="Arial" w:hAnsi="Arial" w:cs="Arial"/>
                <w:bCs/>
                <w:sz w:val="20"/>
                <w:szCs w:val="20"/>
              </w:rPr>
              <w:t>.........…;</w:t>
            </w:r>
          </w:p>
        </w:tc>
      </w:tr>
      <w:tr w:rsidR="007A5E4A" w:rsidRPr="0059082E" w14:paraId="3E6F999C" w14:textId="77777777" w:rsidTr="00512A23">
        <w:trPr>
          <w:trHeight w:val="983"/>
        </w:trPr>
        <w:tc>
          <w:tcPr>
            <w:tcW w:w="9490" w:type="dxa"/>
            <w:tcBorders>
              <w:top w:val="single" w:sz="4" w:space="0" w:color="000000"/>
              <w:left w:val="single" w:sz="4" w:space="0" w:color="000000"/>
              <w:bottom w:val="single" w:sz="4" w:space="0" w:color="000000"/>
              <w:right w:val="single" w:sz="4" w:space="0" w:color="000000"/>
            </w:tcBorders>
          </w:tcPr>
          <w:p w14:paraId="2E423ECA" w14:textId="1B259E69" w:rsidR="007A5E4A" w:rsidRPr="00D45420" w:rsidRDefault="00D45420" w:rsidP="00D45420">
            <w:pPr>
              <w:widowControl w:val="0"/>
              <w:numPr>
                <w:ilvl w:val="0"/>
                <w:numId w:val="9"/>
              </w:numPr>
              <w:shd w:val="clear" w:color="auto" w:fill="FFFFFF"/>
              <w:spacing w:before="120" w:after="120" w:line="300" w:lineRule="auto"/>
              <w:ind w:left="357" w:hanging="357"/>
              <w:rPr>
                <w:rFonts w:ascii="Arial" w:hAnsi="Arial" w:cs="Arial"/>
                <w:bCs/>
                <w:sz w:val="20"/>
                <w:szCs w:val="20"/>
              </w:rPr>
            </w:pPr>
            <w:r w:rsidRPr="00D45420">
              <w:rPr>
                <w:rFonts w:ascii="Arial" w:hAnsi="Arial" w:cs="Arial"/>
                <w:bCs/>
                <w:sz w:val="20"/>
                <w:szCs w:val="20"/>
              </w:rPr>
              <w:t>Oświadczam, że z</w:t>
            </w:r>
            <w:r w:rsidR="007A5E4A" w:rsidRPr="00D45420">
              <w:rPr>
                <w:rFonts w:ascii="Arial" w:hAnsi="Arial" w:cs="Arial"/>
                <w:bCs/>
                <w:sz w:val="20"/>
                <w:szCs w:val="20"/>
              </w:rPr>
              <w:t>apoznałem się z specyfikacją warunków zamówienia (SWZ) oraz innymi dokumentami zamówienia oraz zdobyłem wszelkie konieczne informacje  do właściwego przygotowania oferty. Przyjmuję przekazane dokumenty bez zastrzeżeń i zobowiązuję się do wykonania przedmiotu zamówienia zgodnie z warunkami w nich zawartymi.</w:t>
            </w:r>
          </w:p>
        </w:tc>
      </w:tr>
      <w:tr w:rsidR="007A5E4A" w:rsidRPr="0059082E" w14:paraId="665D3E93" w14:textId="77777777" w:rsidTr="00D80AA1">
        <w:tc>
          <w:tcPr>
            <w:tcW w:w="9490" w:type="dxa"/>
            <w:tcBorders>
              <w:top w:val="single" w:sz="4" w:space="0" w:color="000000"/>
              <w:left w:val="single" w:sz="4" w:space="0" w:color="000000"/>
              <w:bottom w:val="single" w:sz="4" w:space="0" w:color="000000"/>
              <w:right w:val="single" w:sz="4" w:space="0" w:color="000000"/>
            </w:tcBorders>
            <w:vAlign w:val="center"/>
          </w:tcPr>
          <w:p w14:paraId="5A64C16C" w14:textId="77777777" w:rsidR="007A5E4A" w:rsidRPr="0059082E" w:rsidRDefault="007A5E4A" w:rsidP="00D45420">
            <w:pPr>
              <w:widowControl w:val="0"/>
              <w:numPr>
                <w:ilvl w:val="0"/>
                <w:numId w:val="9"/>
              </w:numPr>
              <w:shd w:val="clear" w:color="auto" w:fill="FFFFFF"/>
              <w:spacing w:before="120" w:after="120" w:line="300" w:lineRule="auto"/>
              <w:ind w:left="357" w:hanging="357"/>
              <w:rPr>
                <w:rFonts w:ascii="Arial" w:hAnsi="Arial" w:cs="Arial"/>
                <w:bCs/>
                <w:sz w:val="18"/>
                <w:szCs w:val="18"/>
                <w:lang w:eastAsia="ar-SA"/>
              </w:rPr>
            </w:pPr>
            <w:r w:rsidRPr="00D45420">
              <w:rPr>
                <w:rFonts w:ascii="Arial" w:hAnsi="Arial" w:cs="Arial"/>
                <w:bCs/>
                <w:sz w:val="20"/>
                <w:szCs w:val="20"/>
              </w:rPr>
              <w:t>Zobowiązuję się w przypadku wyboru naszej oferty do zawarcia umowy na określonych w SWZ warunkach, w miejscu i terminie wyznaczonym przez Zamawiającego.</w:t>
            </w:r>
          </w:p>
        </w:tc>
      </w:tr>
      <w:tr w:rsidR="007A5E4A" w:rsidRPr="0059082E" w14:paraId="17E14447" w14:textId="77777777" w:rsidTr="00D80AA1">
        <w:trPr>
          <w:trHeight w:val="1286"/>
        </w:trPr>
        <w:tc>
          <w:tcPr>
            <w:tcW w:w="9490" w:type="dxa"/>
            <w:tcBorders>
              <w:top w:val="single" w:sz="4" w:space="0" w:color="000000"/>
              <w:left w:val="single" w:sz="4" w:space="0" w:color="000000"/>
              <w:bottom w:val="single" w:sz="4" w:space="0" w:color="000000"/>
              <w:right w:val="single" w:sz="4" w:space="0" w:color="000000"/>
            </w:tcBorders>
            <w:vAlign w:val="center"/>
          </w:tcPr>
          <w:p w14:paraId="22366E49" w14:textId="418E46E7" w:rsidR="007A5E4A" w:rsidRPr="00D45420" w:rsidRDefault="007A5E4A" w:rsidP="00D45420">
            <w:pPr>
              <w:widowControl w:val="0"/>
              <w:numPr>
                <w:ilvl w:val="0"/>
                <w:numId w:val="9"/>
              </w:numPr>
              <w:shd w:val="clear" w:color="auto" w:fill="FFFFFF"/>
              <w:spacing w:before="120" w:after="120" w:line="300" w:lineRule="auto"/>
              <w:ind w:left="357" w:hanging="357"/>
              <w:rPr>
                <w:rFonts w:ascii="Arial" w:hAnsi="Arial" w:cs="Arial"/>
                <w:bCs/>
                <w:sz w:val="20"/>
                <w:szCs w:val="20"/>
              </w:rPr>
            </w:pPr>
            <w:r w:rsidRPr="00D45420">
              <w:rPr>
                <w:rFonts w:ascii="Arial" w:hAnsi="Arial" w:cs="Arial"/>
                <w:bCs/>
                <w:sz w:val="20"/>
                <w:szCs w:val="20"/>
              </w:rPr>
              <w:t>Oświadczam, że wypełniłem obowiązki informacyjne przewidziane w art. 13 lub art. 14 RODO tj.</w:t>
            </w:r>
            <w:r w:rsidR="00D45420">
              <w:rPr>
                <w:rFonts w:ascii="Arial" w:hAnsi="Arial" w:cs="Arial"/>
                <w:bCs/>
                <w:sz w:val="20"/>
                <w:szCs w:val="20"/>
              </w:rPr>
              <w:t> </w:t>
            </w:r>
            <w:r w:rsidRPr="00D45420">
              <w:rPr>
                <w:rFonts w:ascii="Arial" w:hAnsi="Arial" w:cs="Arial"/>
                <w:bCs/>
                <w:sz w:val="20"/>
                <w:szCs w:val="20"/>
              </w:rPr>
              <w:t>rozporządzenia Parlamentu Europejskiego i Rady (UE) 2016/679 z dnia 27 kwietnia 2016 r. w</w:t>
            </w:r>
            <w:r w:rsidR="00D45420">
              <w:rPr>
                <w:rFonts w:ascii="Arial" w:hAnsi="Arial" w:cs="Arial"/>
                <w:bCs/>
                <w:sz w:val="20"/>
                <w:szCs w:val="20"/>
              </w:rPr>
              <w:t> </w:t>
            </w:r>
            <w:r w:rsidRPr="00D45420">
              <w:rPr>
                <w:rFonts w:ascii="Arial" w:hAnsi="Arial" w:cs="Arial"/>
                <w:bCs/>
                <w:sz w:val="20"/>
                <w:szCs w:val="20"/>
              </w:rPr>
              <w:t>sprawie ochrony osób fizycznych w związku z przetwarzaniem danych osobowych i w sprawie swobodnego przepływu takich danych oraz uchylenia dyrektywy 95/46/WE (ogólne rozporządzenie o</w:t>
            </w:r>
            <w:r w:rsidR="00D45420">
              <w:rPr>
                <w:rFonts w:ascii="Arial" w:hAnsi="Arial" w:cs="Arial"/>
                <w:bCs/>
                <w:sz w:val="20"/>
                <w:szCs w:val="20"/>
              </w:rPr>
              <w:t> </w:t>
            </w:r>
            <w:r w:rsidRPr="00D45420">
              <w:rPr>
                <w:rFonts w:ascii="Arial" w:hAnsi="Arial" w:cs="Arial"/>
                <w:bCs/>
                <w:sz w:val="20"/>
                <w:szCs w:val="20"/>
              </w:rPr>
              <w:t xml:space="preserve">ochronie danych) (Dz. Urz. UE L 119 z 04.05.2016, str. 1)  wobec osób fizycznych, od których dane osobowe bezpośrednio lub pośrednio pozyskałem w celu ubiegania się o udzielenie zamówienia publicznego w niniejszym postępowaniu.     </w:t>
            </w:r>
          </w:p>
          <w:p w14:paraId="1D31BB0B" w14:textId="77777777" w:rsidR="007A5E4A" w:rsidRPr="0059082E" w:rsidRDefault="007A5E4A" w:rsidP="00C5413B">
            <w:pPr>
              <w:widowControl w:val="0"/>
              <w:shd w:val="clear" w:color="auto" w:fill="FFFFFF"/>
              <w:tabs>
                <w:tab w:val="left" w:pos="0"/>
                <w:tab w:val="left" w:pos="502"/>
              </w:tabs>
              <w:spacing w:after="0"/>
              <w:jc w:val="both"/>
              <w:rPr>
                <w:rFonts w:ascii="Arial" w:hAnsi="Arial" w:cs="Arial"/>
                <w:bCs/>
                <w:i/>
                <w:iCs/>
                <w:sz w:val="18"/>
                <w:szCs w:val="18"/>
              </w:rPr>
            </w:pPr>
            <w:r w:rsidRPr="0059082E">
              <w:rPr>
                <w:rFonts w:ascii="Arial" w:hAnsi="Arial" w:cs="Arial"/>
                <w:bCs/>
                <w:i/>
                <w:iCs/>
                <w:sz w:val="18"/>
                <w:szCs w:val="18"/>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w:t>
            </w:r>
          </w:p>
        </w:tc>
      </w:tr>
      <w:tr w:rsidR="00F73692" w:rsidRPr="0059082E" w14:paraId="7E30E5EF" w14:textId="77777777" w:rsidTr="00D80AA1">
        <w:trPr>
          <w:trHeight w:val="1286"/>
        </w:trPr>
        <w:tc>
          <w:tcPr>
            <w:tcW w:w="9490" w:type="dxa"/>
            <w:tcBorders>
              <w:top w:val="single" w:sz="4" w:space="0" w:color="000000"/>
              <w:left w:val="single" w:sz="4" w:space="0" w:color="000000"/>
              <w:bottom w:val="single" w:sz="4" w:space="0" w:color="000000"/>
              <w:right w:val="single" w:sz="4" w:space="0" w:color="000000"/>
            </w:tcBorders>
            <w:vAlign w:val="center"/>
          </w:tcPr>
          <w:p w14:paraId="380522DF" w14:textId="0B02DC43" w:rsidR="00F73692" w:rsidRPr="00C5413B" w:rsidRDefault="00F73692" w:rsidP="00C5413B">
            <w:pPr>
              <w:widowControl w:val="0"/>
              <w:numPr>
                <w:ilvl w:val="0"/>
                <w:numId w:val="9"/>
              </w:numPr>
              <w:shd w:val="clear" w:color="auto" w:fill="FFFFFF"/>
              <w:spacing w:before="120" w:after="120" w:line="300" w:lineRule="auto"/>
              <w:ind w:left="357" w:hanging="357"/>
              <w:rPr>
                <w:rFonts w:ascii="Arial" w:hAnsi="Arial" w:cs="Arial"/>
                <w:bCs/>
                <w:sz w:val="20"/>
                <w:szCs w:val="20"/>
              </w:rPr>
            </w:pPr>
            <w:r w:rsidRPr="00C5413B">
              <w:rPr>
                <w:rFonts w:ascii="Arial" w:hAnsi="Arial" w:cs="Arial"/>
                <w:bCs/>
                <w:sz w:val="20"/>
                <w:szCs w:val="20"/>
              </w:rPr>
              <w:lastRenderedPageBreak/>
              <w:t>Oświadczam/y, że wykazując spełnianie warunków udziału w postępowaniu polegam na zasobach następujących podmiotów (*</w:t>
            </w:r>
            <w:r w:rsidR="00D45420" w:rsidRPr="00C5413B">
              <w:rPr>
                <w:rFonts w:ascii="Arial" w:hAnsi="Arial" w:cs="Arial"/>
                <w:bCs/>
                <w:sz w:val="20"/>
                <w:szCs w:val="20"/>
              </w:rPr>
              <w:t>zaznaczyć właściwe</w:t>
            </w:r>
            <w:r w:rsidRPr="00C5413B">
              <w:rPr>
                <w:rFonts w:ascii="Arial" w:hAnsi="Arial" w:cs="Arial"/>
                <w:bCs/>
                <w:sz w:val="20"/>
                <w:szCs w:val="20"/>
              </w:rPr>
              <w:t>):</w:t>
            </w:r>
          </w:p>
          <w:p w14:paraId="04A2ADBC" w14:textId="6AC800E5" w:rsidR="00D45420" w:rsidRPr="00C5413B" w:rsidRDefault="00721524" w:rsidP="00D45420">
            <w:pPr>
              <w:spacing w:after="0" w:line="240" w:lineRule="auto"/>
              <w:ind w:left="447"/>
              <w:rPr>
                <w:rFonts w:ascii="Arial" w:eastAsia="Times New Roman" w:hAnsi="Arial" w:cs="Arial"/>
                <w:sz w:val="20"/>
                <w:szCs w:val="20"/>
                <w:lang w:val="x-none" w:eastAsia="x-none"/>
              </w:rPr>
            </w:pPr>
            <w:sdt>
              <w:sdtPr>
                <w:rPr>
                  <w:rFonts w:ascii="Arial" w:eastAsia="MS Gothic" w:hAnsi="Arial" w:cs="Arial"/>
                  <w:sz w:val="20"/>
                  <w:szCs w:val="20"/>
                </w:rPr>
                <w:id w:val="73024613"/>
                <w14:checkbox>
                  <w14:checked w14:val="0"/>
                  <w14:checkedState w14:val="2612" w14:font="MS Gothic"/>
                  <w14:uncheckedState w14:val="2610" w14:font="MS Gothic"/>
                </w14:checkbox>
              </w:sdtPr>
              <w:sdtEndPr/>
              <w:sdtContent>
                <w:r w:rsidR="00C5413B">
                  <w:rPr>
                    <w:rFonts w:ascii="MS Gothic" w:eastAsia="MS Gothic" w:hAnsi="MS Gothic" w:cs="Arial" w:hint="eastAsia"/>
                    <w:sz w:val="20"/>
                    <w:szCs w:val="20"/>
                  </w:rPr>
                  <w:t>☐</w:t>
                </w:r>
              </w:sdtContent>
            </w:sdt>
            <w:r w:rsidR="00D45420" w:rsidRPr="00C5413B">
              <w:rPr>
                <w:rFonts w:ascii="Arial" w:hAnsi="Arial" w:cs="Arial"/>
                <w:sz w:val="20"/>
                <w:szCs w:val="20"/>
              </w:rPr>
              <w:t xml:space="preserve">  </w:t>
            </w:r>
            <w:r w:rsidR="00D45420" w:rsidRPr="00C5413B">
              <w:rPr>
                <w:rFonts w:ascii="Arial" w:eastAsia="Times New Roman" w:hAnsi="Arial" w:cs="Arial"/>
                <w:sz w:val="20"/>
                <w:szCs w:val="20"/>
                <w:lang w:val="x-none" w:eastAsia="x-none"/>
              </w:rPr>
              <w:t>Nie*</w:t>
            </w:r>
          </w:p>
          <w:p w14:paraId="7D3BA29B" w14:textId="2B6554C3" w:rsidR="00F73692" w:rsidRPr="00C5413B" w:rsidRDefault="00721524" w:rsidP="00D45420">
            <w:pPr>
              <w:shd w:val="clear" w:color="auto" w:fill="FFFFFF"/>
              <w:tabs>
                <w:tab w:val="left" w:pos="284"/>
              </w:tabs>
              <w:spacing w:before="120" w:after="0"/>
              <w:ind w:left="447"/>
              <w:rPr>
                <w:rFonts w:ascii="Arial" w:hAnsi="Arial" w:cs="Arial"/>
                <w:bCs/>
                <w:sz w:val="20"/>
                <w:szCs w:val="20"/>
              </w:rPr>
            </w:pPr>
            <w:sdt>
              <w:sdtPr>
                <w:rPr>
                  <w:rFonts w:ascii="Arial" w:eastAsia="MS Gothic" w:hAnsi="Arial" w:cs="Arial"/>
                  <w:sz w:val="20"/>
                  <w:szCs w:val="20"/>
                </w:rPr>
                <w:id w:val="934327471"/>
                <w14:checkbox>
                  <w14:checked w14:val="0"/>
                  <w14:checkedState w14:val="2612" w14:font="MS Gothic"/>
                  <w14:uncheckedState w14:val="2610" w14:font="MS Gothic"/>
                </w14:checkbox>
              </w:sdtPr>
              <w:sdtEndPr/>
              <w:sdtContent>
                <w:r w:rsidR="00D45420" w:rsidRPr="00C5413B">
                  <w:rPr>
                    <w:rFonts w:ascii="Segoe UI Symbol" w:eastAsia="MS Gothic" w:hAnsi="Segoe UI Symbol" w:cs="Segoe UI Symbol"/>
                    <w:sz w:val="20"/>
                    <w:szCs w:val="20"/>
                  </w:rPr>
                  <w:t>☐</w:t>
                </w:r>
              </w:sdtContent>
            </w:sdt>
            <w:r w:rsidR="00D45420" w:rsidRPr="00C5413B">
              <w:rPr>
                <w:rFonts w:ascii="Arial" w:hAnsi="Arial" w:cs="Arial"/>
                <w:sz w:val="20"/>
                <w:szCs w:val="20"/>
              </w:rPr>
              <w:tab/>
            </w:r>
            <w:r w:rsidR="00D45420" w:rsidRPr="00C5413B">
              <w:rPr>
                <w:rFonts w:ascii="Arial" w:eastAsia="Times New Roman" w:hAnsi="Arial" w:cs="Arial"/>
                <w:sz w:val="20"/>
                <w:szCs w:val="20"/>
                <w:lang w:val="x-none" w:eastAsia="x-none"/>
              </w:rPr>
              <w:t xml:space="preserve"> Tak*</w:t>
            </w:r>
            <w:r w:rsidR="00D45420" w:rsidRPr="00C5413B">
              <w:rPr>
                <w:rFonts w:ascii="Arial" w:hAnsi="Arial" w:cs="Arial"/>
                <w:bCs/>
                <w:sz w:val="20"/>
                <w:szCs w:val="20"/>
              </w:rPr>
              <w:t xml:space="preserve"> </w:t>
            </w:r>
            <w:r w:rsidR="00F73692" w:rsidRPr="00C5413B">
              <w:rPr>
                <w:rFonts w:ascii="Arial" w:hAnsi="Arial" w:cs="Arial"/>
                <w:bCs/>
                <w:sz w:val="20"/>
                <w:szCs w:val="20"/>
              </w:rPr>
              <w:t>- w związku z tym wskazuję nazwę (firmę) podmiotów, na zasobach których polegam, wykazując spełnianie warunków udziału w postępowaniu:</w:t>
            </w:r>
          </w:p>
          <w:p w14:paraId="73DA0BD1" w14:textId="77777777" w:rsidR="00F73692" w:rsidRPr="00C5413B" w:rsidRDefault="00F73692" w:rsidP="00C5413B">
            <w:pPr>
              <w:widowControl w:val="0"/>
              <w:numPr>
                <w:ilvl w:val="0"/>
                <w:numId w:val="21"/>
              </w:numPr>
              <w:shd w:val="clear" w:color="auto" w:fill="FFFFFF"/>
              <w:spacing w:before="120" w:after="120" w:line="300" w:lineRule="auto"/>
              <w:ind w:left="873" w:hanging="426"/>
              <w:rPr>
                <w:rFonts w:ascii="Arial" w:hAnsi="Arial" w:cs="Arial"/>
                <w:bCs/>
                <w:sz w:val="20"/>
                <w:szCs w:val="20"/>
              </w:rPr>
            </w:pPr>
            <w:r w:rsidRPr="00C5413B">
              <w:rPr>
                <w:rFonts w:ascii="Arial" w:hAnsi="Arial" w:cs="Arial"/>
                <w:bCs/>
                <w:sz w:val="20"/>
                <w:szCs w:val="20"/>
              </w:rPr>
              <w:t>Nazwa (firma) podmiotu na zasobach którego Wykonawca polega ………………….</w:t>
            </w:r>
          </w:p>
          <w:p w14:paraId="0F044657" w14:textId="77777777" w:rsidR="00F73692" w:rsidRPr="00C5413B" w:rsidRDefault="00F73692" w:rsidP="00C5413B">
            <w:pPr>
              <w:widowControl w:val="0"/>
              <w:shd w:val="clear" w:color="auto" w:fill="FFFFFF"/>
              <w:spacing w:before="120" w:after="120" w:line="300" w:lineRule="auto"/>
              <w:ind w:left="873"/>
              <w:rPr>
                <w:rFonts w:ascii="Arial" w:hAnsi="Arial" w:cs="Arial"/>
                <w:bCs/>
                <w:sz w:val="20"/>
                <w:szCs w:val="20"/>
              </w:rPr>
            </w:pPr>
            <w:r w:rsidRPr="00C5413B">
              <w:rPr>
                <w:rFonts w:ascii="Arial" w:hAnsi="Arial" w:cs="Arial"/>
                <w:bCs/>
                <w:sz w:val="20"/>
                <w:szCs w:val="20"/>
              </w:rPr>
              <w:t>…….% udział w realizacji zamówienia przypadający na wskazany podmiot</w:t>
            </w:r>
          </w:p>
          <w:p w14:paraId="320B435C" w14:textId="77777777" w:rsidR="00F73692" w:rsidRPr="00C5413B" w:rsidRDefault="00F73692" w:rsidP="00C5413B">
            <w:pPr>
              <w:widowControl w:val="0"/>
              <w:numPr>
                <w:ilvl w:val="0"/>
                <w:numId w:val="21"/>
              </w:numPr>
              <w:shd w:val="clear" w:color="auto" w:fill="FFFFFF"/>
              <w:spacing w:before="120" w:after="120" w:line="300" w:lineRule="auto"/>
              <w:ind w:left="873" w:hanging="426"/>
              <w:rPr>
                <w:rFonts w:ascii="Arial" w:hAnsi="Arial" w:cs="Arial"/>
                <w:bCs/>
                <w:sz w:val="20"/>
                <w:szCs w:val="20"/>
              </w:rPr>
            </w:pPr>
            <w:r w:rsidRPr="00C5413B">
              <w:rPr>
                <w:rFonts w:ascii="Arial" w:hAnsi="Arial" w:cs="Arial"/>
                <w:bCs/>
                <w:sz w:val="20"/>
                <w:szCs w:val="20"/>
              </w:rPr>
              <w:t>Nazwa (firma) podmiotu na zasobach którego Wykonawca polega ………………….</w:t>
            </w:r>
          </w:p>
          <w:p w14:paraId="7523EC65" w14:textId="07C8B6A2" w:rsidR="00D45420" w:rsidRPr="0059082E" w:rsidRDefault="00F73692" w:rsidP="00C5413B">
            <w:pPr>
              <w:widowControl w:val="0"/>
              <w:shd w:val="clear" w:color="auto" w:fill="FFFFFF"/>
              <w:spacing w:before="120" w:after="120" w:line="300" w:lineRule="auto"/>
              <w:ind w:left="873"/>
              <w:rPr>
                <w:rFonts w:ascii="Arial" w:hAnsi="Arial" w:cs="Arial"/>
                <w:bCs/>
                <w:sz w:val="18"/>
                <w:szCs w:val="18"/>
              </w:rPr>
            </w:pPr>
            <w:r w:rsidRPr="00C5413B">
              <w:rPr>
                <w:rFonts w:ascii="Arial" w:hAnsi="Arial" w:cs="Arial"/>
                <w:bCs/>
                <w:sz w:val="20"/>
                <w:szCs w:val="20"/>
              </w:rPr>
              <w:t>…….% udział w realizacji zamówienia przypadający na wskazany podmiot</w:t>
            </w:r>
          </w:p>
        </w:tc>
      </w:tr>
      <w:tr w:rsidR="007A5E4A" w:rsidRPr="0059082E" w14:paraId="7D51858D" w14:textId="77777777" w:rsidTr="00D80AA1">
        <w:trPr>
          <w:trHeight w:val="1286"/>
        </w:trPr>
        <w:tc>
          <w:tcPr>
            <w:tcW w:w="9490" w:type="dxa"/>
            <w:tcBorders>
              <w:top w:val="single" w:sz="4" w:space="0" w:color="000000"/>
              <w:left w:val="single" w:sz="4" w:space="0" w:color="000000"/>
              <w:bottom w:val="single" w:sz="4" w:space="0" w:color="000000"/>
              <w:right w:val="single" w:sz="4" w:space="0" w:color="000000"/>
            </w:tcBorders>
            <w:vAlign w:val="center"/>
          </w:tcPr>
          <w:p w14:paraId="302384EB" w14:textId="477FF1B6" w:rsidR="00C5413B" w:rsidRPr="00C5413B" w:rsidRDefault="007A5E4A" w:rsidP="00C5413B">
            <w:pPr>
              <w:widowControl w:val="0"/>
              <w:numPr>
                <w:ilvl w:val="0"/>
                <w:numId w:val="9"/>
              </w:numPr>
              <w:shd w:val="clear" w:color="auto" w:fill="FFFFFF"/>
              <w:spacing w:before="120" w:after="120" w:line="300" w:lineRule="auto"/>
              <w:ind w:left="357" w:hanging="357"/>
              <w:rPr>
                <w:rFonts w:ascii="Arial" w:hAnsi="Arial" w:cs="Arial"/>
                <w:bCs/>
                <w:sz w:val="20"/>
                <w:szCs w:val="20"/>
              </w:rPr>
            </w:pPr>
            <w:r w:rsidRPr="00C5413B">
              <w:rPr>
                <w:rFonts w:ascii="Arial" w:hAnsi="Arial" w:cs="Arial"/>
                <w:bCs/>
                <w:sz w:val="20"/>
                <w:szCs w:val="20"/>
              </w:rPr>
              <w:t>Oświadczam, iż wykonanie poniższych części zamówienia zamierzam powierzyć następującym podwykonawcom</w:t>
            </w:r>
            <w:r w:rsidRPr="00C5413B">
              <w:rPr>
                <w:rStyle w:val="Odwoanieprzypisudolnego"/>
                <w:rFonts w:ascii="Arial" w:hAnsi="Arial" w:cs="Arial"/>
                <w:bCs/>
                <w:sz w:val="20"/>
                <w:szCs w:val="20"/>
              </w:rPr>
              <w:footnoteReference w:id="4"/>
            </w:r>
            <w:r w:rsidR="00C5413B" w:rsidRPr="00C5413B">
              <w:rPr>
                <w:rFonts w:ascii="Arial" w:hAnsi="Arial" w:cs="Arial"/>
                <w:bCs/>
                <w:sz w:val="20"/>
                <w:szCs w:val="20"/>
              </w:rPr>
              <w:t xml:space="preserve"> (*zaznaczyć właściwe):</w:t>
            </w:r>
          </w:p>
          <w:p w14:paraId="5DAF0163" w14:textId="77777777" w:rsidR="00C5413B" w:rsidRPr="00C5413B" w:rsidRDefault="00721524" w:rsidP="00C5413B">
            <w:pPr>
              <w:spacing w:after="0" w:line="240" w:lineRule="auto"/>
              <w:ind w:left="447"/>
              <w:rPr>
                <w:rFonts w:ascii="Arial" w:eastAsia="Times New Roman" w:hAnsi="Arial" w:cs="Arial"/>
                <w:sz w:val="20"/>
                <w:szCs w:val="20"/>
                <w:lang w:val="x-none" w:eastAsia="x-none"/>
              </w:rPr>
            </w:pPr>
            <w:sdt>
              <w:sdtPr>
                <w:rPr>
                  <w:rFonts w:ascii="Arial" w:eastAsia="MS Gothic" w:hAnsi="Arial" w:cs="Arial"/>
                  <w:sz w:val="20"/>
                  <w:szCs w:val="20"/>
                </w:rPr>
                <w:id w:val="2107457519"/>
                <w14:checkbox>
                  <w14:checked w14:val="0"/>
                  <w14:checkedState w14:val="2612" w14:font="MS Gothic"/>
                  <w14:uncheckedState w14:val="2610" w14:font="MS Gothic"/>
                </w14:checkbox>
              </w:sdtPr>
              <w:sdtEndPr/>
              <w:sdtContent>
                <w:r w:rsidR="00C5413B" w:rsidRPr="00C5413B">
                  <w:rPr>
                    <w:rFonts w:ascii="Segoe UI Symbol" w:eastAsia="MS Gothic" w:hAnsi="Segoe UI Symbol" w:cs="Segoe UI Symbol"/>
                    <w:sz w:val="20"/>
                    <w:szCs w:val="20"/>
                  </w:rPr>
                  <w:t>☐</w:t>
                </w:r>
              </w:sdtContent>
            </w:sdt>
            <w:r w:rsidR="00C5413B" w:rsidRPr="00C5413B">
              <w:rPr>
                <w:rFonts w:ascii="Arial" w:hAnsi="Arial" w:cs="Arial"/>
                <w:sz w:val="20"/>
                <w:szCs w:val="20"/>
              </w:rPr>
              <w:t xml:space="preserve">  </w:t>
            </w:r>
            <w:r w:rsidR="00C5413B" w:rsidRPr="00C5413B">
              <w:rPr>
                <w:rFonts w:ascii="Arial" w:eastAsia="Times New Roman" w:hAnsi="Arial" w:cs="Arial"/>
                <w:sz w:val="20"/>
                <w:szCs w:val="20"/>
                <w:lang w:val="x-none" w:eastAsia="x-none"/>
              </w:rPr>
              <w:t>Nie*</w:t>
            </w:r>
          </w:p>
          <w:p w14:paraId="1DD520E3" w14:textId="727457AB" w:rsidR="00C5413B" w:rsidRPr="00C5413B" w:rsidRDefault="00721524" w:rsidP="00C5413B">
            <w:pPr>
              <w:shd w:val="clear" w:color="auto" w:fill="FFFFFF"/>
              <w:tabs>
                <w:tab w:val="left" w:pos="284"/>
              </w:tabs>
              <w:spacing w:before="120" w:after="0"/>
              <w:ind w:left="447"/>
              <w:rPr>
                <w:rFonts w:ascii="Arial" w:hAnsi="Arial" w:cs="Arial"/>
                <w:bCs/>
                <w:sz w:val="20"/>
                <w:szCs w:val="20"/>
              </w:rPr>
            </w:pPr>
            <w:sdt>
              <w:sdtPr>
                <w:rPr>
                  <w:rFonts w:ascii="Arial" w:eastAsia="MS Gothic" w:hAnsi="Arial" w:cs="Arial"/>
                  <w:sz w:val="20"/>
                  <w:szCs w:val="20"/>
                </w:rPr>
                <w:id w:val="-20700947"/>
                <w14:checkbox>
                  <w14:checked w14:val="0"/>
                  <w14:checkedState w14:val="2612" w14:font="MS Gothic"/>
                  <w14:uncheckedState w14:val="2610" w14:font="MS Gothic"/>
                </w14:checkbox>
              </w:sdtPr>
              <w:sdtEndPr/>
              <w:sdtContent>
                <w:r w:rsidR="00C5413B" w:rsidRPr="00C5413B">
                  <w:rPr>
                    <w:rFonts w:ascii="Segoe UI Symbol" w:eastAsia="MS Gothic" w:hAnsi="Segoe UI Symbol" w:cs="Segoe UI Symbol"/>
                    <w:sz w:val="20"/>
                    <w:szCs w:val="20"/>
                  </w:rPr>
                  <w:t>☐</w:t>
                </w:r>
              </w:sdtContent>
            </w:sdt>
            <w:r w:rsidR="00C5413B" w:rsidRPr="00C5413B">
              <w:rPr>
                <w:rFonts w:ascii="Arial" w:hAnsi="Arial" w:cs="Arial"/>
                <w:sz w:val="20"/>
                <w:szCs w:val="20"/>
              </w:rPr>
              <w:tab/>
            </w:r>
            <w:r w:rsidR="00C5413B" w:rsidRPr="00C5413B">
              <w:rPr>
                <w:rFonts w:ascii="Arial" w:eastAsia="Times New Roman" w:hAnsi="Arial" w:cs="Arial"/>
                <w:sz w:val="20"/>
                <w:szCs w:val="20"/>
                <w:lang w:val="x-none" w:eastAsia="x-none"/>
              </w:rPr>
              <w:t xml:space="preserve"> Tak*</w:t>
            </w:r>
            <w:r w:rsidR="00C5413B" w:rsidRPr="00C5413B">
              <w:rPr>
                <w:rFonts w:ascii="Arial" w:hAnsi="Arial" w:cs="Arial"/>
                <w:bCs/>
                <w:sz w:val="20"/>
                <w:szCs w:val="20"/>
              </w:rPr>
              <w:t xml:space="preserve"> - w związku z tym poniżej przedstawiam opis części zamówienia, jakie zamierzam powierzyć podwykonawcom:</w:t>
            </w:r>
          </w:p>
          <w:p w14:paraId="427B6158" w14:textId="560B9224" w:rsidR="00C676F8" w:rsidRPr="00C5413B" w:rsidRDefault="007A5E4A" w:rsidP="00C5413B">
            <w:pPr>
              <w:widowControl w:val="0"/>
              <w:numPr>
                <w:ilvl w:val="0"/>
                <w:numId w:val="23"/>
              </w:numPr>
              <w:shd w:val="clear" w:color="auto" w:fill="FFFFFF"/>
              <w:spacing w:before="120" w:after="120" w:line="300" w:lineRule="auto"/>
              <w:ind w:left="873" w:hanging="426"/>
              <w:rPr>
                <w:rFonts w:ascii="Arial" w:hAnsi="Arial" w:cs="Arial"/>
                <w:bCs/>
                <w:sz w:val="20"/>
                <w:szCs w:val="20"/>
              </w:rPr>
            </w:pPr>
            <w:r w:rsidRPr="00C5413B">
              <w:rPr>
                <w:rFonts w:ascii="Arial" w:hAnsi="Arial" w:cs="Arial"/>
                <w:bCs/>
                <w:sz w:val="20"/>
                <w:szCs w:val="20"/>
              </w:rPr>
              <w:t>Nazwa części zamówienia ………………………………………………………………</w:t>
            </w:r>
            <w:r w:rsidR="00C5413B">
              <w:rPr>
                <w:rFonts w:ascii="Arial" w:hAnsi="Arial" w:cs="Arial"/>
                <w:bCs/>
                <w:sz w:val="20"/>
                <w:szCs w:val="20"/>
              </w:rPr>
              <w:t>……………..</w:t>
            </w:r>
          </w:p>
          <w:p w14:paraId="12523AE6" w14:textId="551BAAD5" w:rsidR="007A5E4A" w:rsidRPr="00C5413B" w:rsidRDefault="007A5E4A" w:rsidP="00C5413B">
            <w:pPr>
              <w:widowControl w:val="0"/>
              <w:shd w:val="clear" w:color="auto" w:fill="FFFFFF"/>
              <w:spacing w:before="120" w:after="120" w:line="300" w:lineRule="auto"/>
              <w:ind w:left="873"/>
              <w:rPr>
                <w:rFonts w:ascii="Arial" w:hAnsi="Arial" w:cs="Arial"/>
                <w:bCs/>
                <w:sz w:val="20"/>
                <w:szCs w:val="20"/>
              </w:rPr>
            </w:pPr>
            <w:r w:rsidRPr="00C5413B">
              <w:rPr>
                <w:rFonts w:ascii="Arial" w:hAnsi="Arial" w:cs="Arial"/>
                <w:bCs/>
                <w:sz w:val="20"/>
                <w:szCs w:val="20"/>
              </w:rPr>
              <w:t>Nazwa podwykonawcy, o ile jest znany</w:t>
            </w:r>
            <w:r w:rsidR="00C5413B">
              <w:rPr>
                <w:rFonts w:ascii="Arial" w:hAnsi="Arial" w:cs="Arial"/>
                <w:bCs/>
                <w:sz w:val="20"/>
                <w:szCs w:val="20"/>
              </w:rPr>
              <w:t xml:space="preserve"> </w:t>
            </w:r>
            <w:r w:rsidRPr="00C5413B">
              <w:rPr>
                <w:rFonts w:ascii="Arial" w:hAnsi="Arial" w:cs="Arial"/>
                <w:bCs/>
                <w:sz w:val="20"/>
                <w:szCs w:val="20"/>
              </w:rPr>
              <w:t>…………………………………………</w:t>
            </w:r>
            <w:r w:rsidR="00C5413B">
              <w:rPr>
                <w:rFonts w:ascii="Arial" w:hAnsi="Arial" w:cs="Arial"/>
                <w:bCs/>
                <w:sz w:val="20"/>
                <w:szCs w:val="20"/>
              </w:rPr>
              <w:t>……………………</w:t>
            </w:r>
          </w:p>
          <w:p w14:paraId="77AA396E" w14:textId="1FC5BF7E" w:rsidR="007A5E4A" w:rsidRPr="00C5413B" w:rsidRDefault="007A5E4A" w:rsidP="00C5413B">
            <w:pPr>
              <w:widowControl w:val="0"/>
              <w:numPr>
                <w:ilvl w:val="0"/>
                <w:numId w:val="23"/>
              </w:numPr>
              <w:shd w:val="clear" w:color="auto" w:fill="FFFFFF"/>
              <w:spacing w:before="120" w:after="120" w:line="300" w:lineRule="auto"/>
              <w:ind w:left="873" w:hanging="426"/>
              <w:rPr>
                <w:rFonts w:ascii="Arial" w:hAnsi="Arial" w:cs="Arial"/>
                <w:bCs/>
                <w:sz w:val="20"/>
                <w:szCs w:val="20"/>
              </w:rPr>
            </w:pPr>
            <w:r w:rsidRPr="00C5413B">
              <w:rPr>
                <w:rFonts w:ascii="Arial" w:hAnsi="Arial" w:cs="Arial"/>
                <w:bCs/>
                <w:sz w:val="20"/>
                <w:szCs w:val="20"/>
              </w:rPr>
              <w:t>Nazwa części zamówienia ………………………………………………………………</w:t>
            </w:r>
            <w:r w:rsidR="00C5413B">
              <w:rPr>
                <w:rFonts w:ascii="Arial" w:hAnsi="Arial" w:cs="Arial"/>
                <w:bCs/>
                <w:sz w:val="20"/>
                <w:szCs w:val="20"/>
              </w:rPr>
              <w:t>……………..</w:t>
            </w:r>
          </w:p>
          <w:p w14:paraId="586A33C9" w14:textId="1A2305A6" w:rsidR="007A5E4A" w:rsidRPr="0059082E" w:rsidRDefault="007A5E4A" w:rsidP="00C5413B">
            <w:pPr>
              <w:widowControl w:val="0"/>
              <w:shd w:val="clear" w:color="auto" w:fill="FFFFFF"/>
              <w:spacing w:before="120" w:after="120" w:line="300" w:lineRule="auto"/>
              <w:ind w:left="873"/>
              <w:rPr>
                <w:rFonts w:ascii="Arial" w:hAnsi="Arial" w:cs="Arial"/>
                <w:bCs/>
                <w:sz w:val="18"/>
                <w:szCs w:val="18"/>
              </w:rPr>
            </w:pPr>
            <w:r w:rsidRPr="00C5413B">
              <w:rPr>
                <w:rFonts w:ascii="Arial" w:hAnsi="Arial" w:cs="Arial"/>
                <w:bCs/>
                <w:sz w:val="20"/>
                <w:szCs w:val="20"/>
              </w:rPr>
              <w:t>Nazwa podwykonawcy, o ile jest znany…………………………………………</w:t>
            </w:r>
            <w:r w:rsidR="00C5413B">
              <w:rPr>
                <w:rFonts w:ascii="Arial" w:hAnsi="Arial" w:cs="Arial"/>
                <w:bCs/>
                <w:sz w:val="20"/>
                <w:szCs w:val="20"/>
              </w:rPr>
              <w:t>…………………….</w:t>
            </w:r>
          </w:p>
        </w:tc>
      </w:tr>
      <w:tr w:rsidR="007A5E4A" w:rsidRPr="0059082E" w14:paraId="181BF923" w14:textId="77777777" w:rsidTr="00D80AA1">
        <w:trPr>
          <w:trHeight w:val="1286"/>
        </w:trPr>
        <w:tc>
          <w:tcPr>
            <w:tcW w:w="9490" w:type="dxa"/>
            <w:tcBorders>
              <w:top w:val="single" w:sz="4" w:space="0" w:color="000000"/>
              <w:left w:val="single" w:sz="4" w:space="0" w:color="000000"/>
              <w:bottom w:val="single" w:sz="4" w:space="0" w:color="000000"/>
              <w:right w:val="single" w:sz="4" w:space="0" w:color="000000"/>
            </w:tcBorders>
            <w:vAlign w:val="center"/>
          </w:tcPr>
          <w:p w14:paraId="3B7D62C4" w14:textId="156B0A6E" w:rsidR="007A5E4A" w:rsidRPr="00C5413B" w:rsidRDefault="007A5E4A" w:rsidP="00C5413B">
            <w:pPr>
              <w:widowControl w:val="0"/>
              <w:numPr>
                <w:ilvl w:val="0"/>
                <w:numId w:val="9"/>
              </w:numPr>
              <w:shd w:val="clear" w:color="auto" w:fill="FFFFFF"/>
              <w:spacing w:before="120" w:after="120" w:line="300" w:lineRule="auto"/>
              <w:ind w:right="-1"/>
              <w:rPr>
                <w:rFonts w:ascii="Arial" w:hAnsi="Arial" w:cs="Arial"/>
                <w:bCs/>
                <w:sz w:val="20"/>
                <w:szCs w:val="20"/>
              </w:rPr>
            </w:pPr>
            <w:r w:rsidRPr="00C5413B">
              <w:rPr>
                <w:rFonts w:ascii="Arial" w:hAnsi="Arial" w:cs="Arial"/>
                <w:bCs/>
                <w:sz w:val="20"/>
                <w:szCs w:val="20"/>
              </w:rPr>
              <w:t xml:space="preserve">Przekazana w odrębnym pliku część oferty stanowi tajemnicę przedsiębiorstwa w rozumieniu art. 11 ustawy z dnia 16 kwietnia 1993 r. o zwalczaniu nieuczciwej konkurencji (Dz. U. 2020 r. poz. 1913 z </w:t>
            </w:r>
            <w:proofErr w:type="spellStart"/>
            <w:r w:rsidRPr="00C5413B">
              <w:rPr>
                <w:rFonts w:ascii="Arial" w:hAnsi="Arial" w:cs="Arial"/>
                <w:bCs/>
                <w:sz w:val="20"/>
                <w:szCs w:val="20"/>
              </w:rPr>
              <w:t>późn</w:t>
            </w:r>
            <w:proofErr w:type="spellEnd"/>
            <w:r w:rsidRPr="00C5413B">
              <w:rPr>
                <w:rFonts w:ascii="Arial" w:hAnsi="Arial" w:cs="Arial"/>
                <w:bCs/>
                <w:sz w:val="20"/>
                <w:szCs w:val="20"/>
              </w:rPr>
              <w:t>. zm.). Zastrzegam, że informacje te nie mogą być udostępniane oraz wykazuję, iż zastrzeżone informacje stanowią tajemnicę przedsiębiorstwa.</w:t>
            </w:r>
            <w:r w:rsidR="00384FCC" w:rsidRPr="00C5413B">
              <w:rPr>
                <w:rStyle w:val="Odwoanieprzypisudolnego"/>
                <w:rFonts w:ascii="Arial" w:hAnsi="Arial" w:cs="Arial"/>
                <w:bCs/>
                <w:sz w:val="20"/>
                <w:szCs w:val="20"/>
              </w:rPr>
              <w:t xml:space="preserve"> </w:t>
            </w:r>
            <w:r w:rsidR="00384FCC" w:rsidRPr="00C5413B">
              <w:rPr>
                <w:rStyle w:val="Odwoanieprzypisudolnego"/>
                <w:rFonts w:ascii="Arial" w:hAnsi="Arial" w:cs="Arial"/>
                <w:bCs/>
                <w:sz w:val="20"/>
                <w:szCs w:val="20"/>
              </w:rPr>
              <w:footnoteReference w:id="5"/>
            </w:r>
          </w:p>
          <w:p w14:paraId="5442CC73" w14:textId="77777777" w:rsidR="007A5E4A" w:rsidRPr="00C5413B" w:rsidRDefault="007A5E4A" w:rsidP="00C5413B">
            <w:pPr>
              <w:widowControl w:val="0"/>
              <w:shd w:val="clear" w:color="auto" w:fill="FFFFFF"/>
              <w:spacing w:before="120" w:after="120" w:line="300" w:lineRule="auto"/>
              <w:ind w:left="360" w:right="-1"/>
              <w:rPr>
                <w:rFonts w:ascii="Arial" w:hAnsi="Arial" w:cs="Arial"/>
                <w:bCs/>
                <w:i/>
                <w:iCs/>
                <w:sz w:val="20"/>
                <w:szCs w:val="20"/>
              </w:rPr>
            </w:pPr>
            <w:r w:rsidRPr="00C5413B">
              <w:rPr>
                <w:rFonts w:ascii="Arial" w:hAnsi="Arial" w:cs="Arial"/>
                <w:bCs/>
                <w:sz w:val="20"/>
                <w:szCs w:val="20"/>
              </w:rPr>
              <w:t>(</w:t>
            </w:r>
            <w:r w:rsidRPr="00C5413B">
              <w:rPr>
                <w:rFonts w:ascii="Arial" w:hAnsi="Arial" w:cs="Arial"/>
                <w:bCs/>
                <w:i/>
                <w:iCs/>
                <w:sz w:val="20"/>
                <w:szCs w:val="20"/>
              </w:rPr>
              <w:t>uzasadnienie należy dołączyć do  oferty)</w:t>
            </w:r>
          </w:p>
          <w:p w14:paraId="21AA2A0D" w14:textId="740BF124" w:rsidR="007A5E4A" w:rsidRPr="0059082E" w:rsidRDefault="007A5E4A" w:rsidP="00C5413B">
            <w:pPr>
              <w:widowControl w:val="0"/>
              <w:shd w:val="clear" w:color="auto" w:fill="FFFFFF"/>
              <w:spacing w:before="120" w:after="120" w:line="300" w:lineRule="auto"/>
              <w:ind w:left="360" w:right="-1"/>
              <w:rPr>
                <w:rFonts w:ascii="Arial" w:hAnsi="Arial" w:cs="Arial"/>
                <w:bCs/>
                <w:i/>
                <w:iCs/>
                <w:sz w:val="18"/>
                <w:szCs w:val="18"/>
              </w:rPr>
            </w:pPr>
            <w:r w:rsidRPr="00C5413B">
              <w:rPr>
                <w:rFonts w:ascii="Arial" w:hAnsi="Arial" w:cs="Arial"/>
                <w:bCs/>
                <w:sz w:val="20"/>
                <w:szCs w:val="20"/>
              </w:rPr>
              <w:t xml:space="preserve">Elementy oferty, o których mowa powyżej, zostały złożone w osobnym pliku i oznaczone </w:t>
            </w:r>
            <w:r w:rsidR="003A6BE4" w:rsidRPr="00C5413B">
              <w:rPr>
                <w:rFonts w:ascii="Arial" w:hAnsi="Arial" w:cs="Arial"/>
                <w:bCs/>
                <w:sz w:val="20"/>
                <w:szCs w:val="20"/>
              </w:rPr>
              <w:t xml:space="preserve">słowami </w:t>
            </w:r>
            <w:r w:rsidRPr="00C5413B">
              <w:rPr>
                <w:rFonts w:ascii="Arial" w:hAnsi="Arial" w:cs="Arial"/>
                <w:bCs/>
                <w:sz w:val="20"/>
                <w:szCs w:val="20"/>
              </w:rPr>
              <w:t>„</w:t>
            </w:r>
            <w:r w:rsidR="003A6BE4" w:rsidRPr="00C5413B">
              <w:rPr>
                <w:rFonts w:ascii="Arial" w:hAnsi="Arial" w:cs="Arial"/>
                <w:bCs/>
                <w:sz w:val="20"/>
                <w:szCs w:val="20"/>
              </w:rPr>
              <w:t>tajemnica</w:t>
            </w:r>
            <w:r w:rsidRPr="00C5413B">
              <w:rPr>
                <w:rFonts w:ascii="Arial" w:hAnsi="Arial" w:cs="Arial"/>
                <w:bCs/>
                <w:sz w:val="20"/>
                <w:szCs w:val="20"/>
              </w:rPr>
              <w:t xml:space="preserve"> przedsiębiorstwa”</w:t>
            </w:r>
            <w:r w:rsidR="00C5413B">
              <w:rPr>
                <w:rFonts w:ascii="Arial" w:hAnsi="Arial" w:cs="Arial"/>
                <w:bCs/>
                <w:sz w:val="20"/>
                <w:szCs w:val="20"/>
              </w:rPr>
              <w:t>.</w:t>
            </w:r>
          </w:p>
        </w:tc>
      </w:tr>
    </w:tbl>
    <w:p w14:paraId="7E939BE9" w14:textId="77777777" w:rsidR="007F469A" w:rsidRPr="0059082E" w:rsidRDefault="00645471" w:rsidP="00C676F8">
      <w:pPr>
        <w:pStyle w:val="Textbody"/>
        <w:widowControl w:val="0"/>
        <w:spacing w:line="276" w:lineRule="auto"/>
        <w:jc w:val="center"/>
        <w:rPr>
          <w:rFonts w:cs="Arial"/>
          <w:b/>
          <w:bCs/>
          <w:iCs/>
          <w:color w:val="FF0000"/>
          <w:sz w:val="18"/>
          <w:szCs w:val="18"/>
          <w:lang w:eastAsia="zh-CN" w:bidi="ar-SA"/>
        </w:rPr>
      </w:pPr>
      <w:bookmarkStart w:id="2" w:name="_Hlk177986247"/>
      <w:r w:rsidRPr="0059082E">
        <w:rPr>
          <w:rFonts w:cs="Arial"/>
          <w:b/>
          <w:bCs/>
          <w:iCs/>
          <w:color w:val="FF0000"/>
          <w:sz w:val="18"/>
          <w:szCs w:val="18"/>
          <w:lang w:eastAsia="zh-CN" w:bidi="ar-SA"/>
        </w:rPr>
        <w:t>D</w:t>
      </w:r>
      <w:r w:rsidR="007A5E4A" w:rsidRPr="0059082E">
        <w:rPr>
          <w:rFonts w:cs="Arial"/>
          <w:b/>
          <w:bCs/>
          <w:iCs/>
          <w:color w:val="FF0000"/>
          <w:sz w:val="18"/>
          <w:szCs w:val="18"/>
          <w:lang w:eastAsia="zh-CN" w:bidi="ar-SA"/>
        </w:rPr>
        <w:t>okument należy podpisać kwalifikowanym podpisem elektronicznym</w:t>
      </w:r>
      <w:r w:rsidR="00C676F8" w:rsidRPr="0059082E">
        <w:rPr>
          <w:rFonts w:cs="Arial"/>
          <w:b/>
          <w:bCs/>
          <w:iCs/>
          <w:color w:val="FF0000"/>
          <w:sz w:val="18"/>
          <w:szCs w:val="18"/>
          <w:lang w:eastAsia="zh-CN" w:bidi="ar-SA"/>
        </w:rPr>
        <w:t xml:space="preserve"> </w:t>
      </w:r>
      <w:r w:rsidR="007A5E4A" w:rsidRPr="0059082E">
        <w:rPr>
          <w:rFonts w:cs="Arial"/>
          <w:b/>
          <w:bCs/>
          <w:iCs/>
          <w:color w:val="FF0000"/>
          <w:sz w:val="18"/>
          <w:szCs w:val="18"/>
          <w:lang w:eastAsia="zh-CN" w:bidi="ar-SA"/>
        </w:rPr>
        <w:t>przez osobę lub osoby</w:t>
      </w:r>
      <w:r w:rsidR="00512A23" w:rsidRPr="0059082E">
        <w:rPr>
          <w:rFonts w:cs="Arial"/>
          <w:b/>
          <w:bCs/>
          <w:iCs/>
          <w:color w:val="FF0000"/>
          <w:sz w:val="18"/>
          <w:szCs w:val="18"/>
          <w:lang w:eastAsia="zh-CN" w:bidi="ar-SA"/>
        </w:rPr>
        <w:t xml:space="preserve"> </w:t>
      </w:r>
      <w:r w:rsidR="007A5E4A" w:rsidRPr="0059082E">
        <w:rPr>
          <w:rFonts w:cs="Arial"/>
          <w:b/>
          <w:bCs/>
          <w:iCs/>
          <w:color w:val="FF0000"/>
          <w:sz w:val="18"/>
          <w:szCs w:val="18"/>
          <w:lang w:eastAsia="zh-CN" w:bidi="ar-SA"/>
        </w:rPr>
        <w:t>umocowane do złożenia podpisu w imieniu wykonawcy</w:t>
      </w:r>
    </w:p>
    <w:bookmarkEnd w:id="2"/>
    <w:p w14:paraId="33AA5810" w14:textId="6FBEA1A6" w:rsidR="00452508" w:rsidRPr="00C5413B" w:rsidRDefault="00452508" w:rsidP="00C5413B">
      <w:pPr>
        <w:rPr>
          <w:rFonts w:ascii="Arial" w:hAnsi="Arial" w:cs="Arial"/>
          <w:sz w:val="18"/>
          <w:szCs w:val="18"/>
          <w:lang w:eastAsia="zh-CN"/>
        </w:rPr>
      </w:pPr>
    </w:p>
    <w:sectPr w:rsidR="00452508" w:rsidRPr="00C5413B" w:rsidSect="007A5297">
      <w:pgSz w:w="11906" w:h="16838"/>
      <w:pgMar w:top="851" w:right="1021" w:bottom="1021" w:left="1021" w:header="680" w:footer="262" w:gutter="39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A44E7" w14:textId="77777777" w:rsidR="00721524" w:rsidRDefault="00721524" w:rsidP="007B046A">
      <w:pPr>
        <w:spacing w:after="0" w:line="240" w:lineRule="auto"/>
      </w:pPr>
      <w:r>
        <w:separator/>
      </w:r>
    </w:p>
  </w:endnote>
  <w:endnote w:type="continuationSeparator" w:id="0">
    <w:p w14:paraId="36F81227" w14:textId="77777777" w:rsidR="00721524" w:rsidRDefault="00721524" w:rsidP="007B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Serif">
    <w:panose1 w:val="04000500000000000000"/>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98665" w14:textId="77777777" w:rsidR="00721524" w:rsidRDefault="00721524" w:rsidP="007B046A">
      <w:pPr>
        <w:spacing w:after="0" w:line="240" w:lineRule="auto"/>
      </w:pPr>
      <w:r>
        <w:separator/>
      </w:r>
    </w:p>
  </w:footnote>
  <w:footnote w:type="continuationSeparator" w:id="0">
    <w:p w14:paraId="47DAFC52" w14:textId="77777777" w:rsidR="00721524" w:rsidRDefault="00721524" w:rsidP="007B046A">
      <w:pPr>
        <w:spacing w:after="0" w:line="240" w:lineRule="auto"/>
      </w:pPr>
      <w:r>
        <w:continuationSeparator/>
      </w:r>
    </w:p>
  </w:footnote>
  <w:footnote w:id="1">
    <w:p w14:paraId="03426403" w14:textId="2B133713" w:rsidR="00004F2E" w:rsidRPr="00D45420" w:rsidRDefault="00004F2E" w:rsidP="00FD2CF5">
      <w:pPr>
        <w:spacing w:before="120" w:after="0" w:line="240" w:lineRule="auto"/>
        <w:rPr>
          <w:rFonts w:ascii="Arial" w:hAnsi="Arial" w:cs="Arial"/>
          <w:sz w:val="16"/>
          <w:szCs w:val="16"/>
        </w:rPr>
      </w:pPr>
      <w:r w:rsidRPr="00FD2CF5">
        <w:rPr>
          <w:rStyle w:val="Odwoanieprzypisudolnego"/>
          <w:rFonts w:ascii="Arial" w:hAnsi="Arial" w:cs="Arial"/>
          <w:sz w:val="18"/>
          <w:szCs w:val="18"/>
        </w:rPr>
        <w:footnoteRef/>
      </w:r>
      <w:r w:rsidRPr="00FD2CF5">
        <w:rPr>
          <w:rFonts w:ascii="Arial" w:hAnsi="Arial" w:cs="Arial"/>
          <w:sz w:val="18"/>
          <w:szCs w:val="18"/>
        </w:rPr>
        <w:t xml:space="preserve"> </w:t>
      </w:r>
      <w:r w:rsidRPr="00D45420">
        <w:rPr>
          <w:rFonts w:ascii="Arial" w:hAnsi="Arial" w:cs="Arial"/>
          <w:sz w:val="16"/>
          <w:szCs w:val="16"/>
        </w:rPr>
        <w:t xml:space="preserve">Informacja dla Wykonawcy: Formularz </w:t>
      </w:r>
      <w:r w:rsidR="009D6316" w:rsidRPr="00D45420">
        <w:rPr>
          <w:rFonts w:ascii="Arial" w:hAnsi="Arial" w:cs="Arial"/>
          <w:sz w:val="16"/>
          <w:szCs w:val="16"/>
        </w:rPr>
        <w:t xml:space="preserve">oferty </w:t>
      </w:r>
      <w:r w:rsidRPr="00D45420">
        <w:rPr>
          <w:rFonts w:ascii="Arial" w:hAnsi="Arial" w:cs="Arial"/>
          <w:sz w:val="16"/>
          <w:szCs w:val="16"/>
        </w:rPr>
        <w:t xml:space="preserve">musi być opatrzony przez osobę lub osoby uprawnione do reprezentowania </w:t>
      </w:r>
      <w:r w:rsidR="009D6316" w:rsidRPr="00D45420">
        <w:rPr>
          <w:rFonts w:ascii="Arial" w:hAnsi="Arial" w:cs="Arial"/>
          <w:sz w:val="16"/>
          <w:szCs w:val="16"/>
        </w:rPr>
        <w:t xml:space="preserve">Wykonawcy </w:t>
      </w:r>
      <w:r w:rsidRPr="00D45420">
        <w:rPr>
          <w:rFonts w:ascii="Arial" w:hAnsi="Arial" w:cs="Arial"/>
          <w:sz w:val="16"/>
          <w:szCs w:val="16"/>
        </w:rPr>
        <w:t>kwalifikowanym podpisem elektronicznym i przekazany Zamawiającemu wraz z</w:t>
      </w:r>
      <w:r w:rsidR="00A73D99" w:rsidRPr="00D45420">
        <w:rPr>
          <w:rFonts w:ascii="Arial" w:hAnsi="Arial" w:cs="Arial"/>
          <w:sz w:val="16"/>
          <w:szCs w:val="16"/>
        </w:rPr>
        <w:t> </w:t>
      </w:r>
      <w:r w:rsidRPr="00D45420">
        <w:rPr>
          <w:rFonts w:ascii="Arial" w:hAnsi="Arial" w:cs="Arial"/>
          <w:sz w:val="16"/>
          <w:szCs w:val="16"/>
        </w:rPr>
        <w:t>dokumentem (-</w:t>
      </w:r>
      <w:proofErr w:type="spellStart"/>
      <w:r w:rsidRPr="00D45420">
        <w:rPr>
          <w:rFonts w:ascii="Arial" w:hAnsi="Arial" w:cs="Arial"/>
          <w:sz w:val="16"/>
          <w:szCs w:val="16"/>
        </w:rPr>
        <w:t>ami</w:t>
      </w:r>
      <w:proofErr w:type="spellEnd"/>
      <w:r w:rsidRPr="00D45420">
        <w:rPr>
          <w:rFonts w:ascii="Arial" w:hAnsi="Arial" w:cs="Arial"/>
          <w:sz w:val="16"/>
          <w:szCs w:val="16"/>
        </w:rPr>
        <w:t xml:space="preserve">) potwierdzającymi </w:t>
      </w:r>
      <w:r w:rsidRPr="00D45420">
        <w:rPr>
          <w:rFonts w:ascii="Arial" w:eastAsia="Times New Roman" w:hAnsi="Arial" w:cs="Arial"/>
          <w:bCs/>
          <w:sz w:val="16"/>
          <w:szCs w:val="16"/>
          <w:lang w:val="x-none" w:eastAsia="x-none"/>
        </w:rPr>
        <w:t>prawo</w:t>
      </w:r>
      <w:r w:rsidRPr="00D45420">
        <w:rPr>
          <w:rFonts w:ascii="Arial" w:hAnsi="Arial" w:cs="Arial"/>
          <w:sz w:val="16"/>
          <w:szCs w:val="16"/>
        </w:rPr>
        <w:t xml:space="preserve"> do reprezentacji Wykonawcy przez osobę podpisującą ofertę.</w:t>
      </w:r>
    </w:p>
  </w:footnote>
  <w:footnote w:id="2">
    <w:p w14:paraId="25037CE4" w14:textId="77777777" w:rsidR="00004F2E" w:rsidRPr="00FD2CF5" w:rsidRDefault="00004F2E" w:rsidP="007A5E4A">
      <w:pPr>
        <w:pStyle w:val="Tekstprzypisudolnego"/>
        <w:rPr>
          <w:rFonts w:ascii="Arial" w:hAnsi="Arial" w:cs="Arial"/>
          <w:sz w:val="18"/>
          <w:szCs w:val="18"/>
        </w:rPr>
      </w:pPr>
      <w:r>
        <w:rPr>
          <w:rStyle w:val="Odwoanieprzypisudolnego"/>
        </w:rPr>
        <w:footnoteRef/>
      </w:r>
      <w:r>
        <w:t xml:space="preserve"> </w:t>
      </w:r>
      <w:r w:rsidRPr="00D45420">
        <w:rPr>
          <w:rFonts w:ascii="Arial" w:hAnsi="Arial" w:cs="Arial"/>
          <w:sz w:val="16"/>
          <w:szCs w:val="16"/>
        </w:rPr>
        <w:t>Należy w sposób nie budzący wątpliwości oznaczyć prawidłowe oświadczenie. Jeżeli wybór oferty prowadzi do powstania u Zamawiającego obowiązku podatkowego zgodnie z ustawą o podatku od towarów i usług, dla celów zastosowania kryterium ceny lub kosztu Zamawiający doliczy do przedstawionej w tej ofercie ceny kwotę podatku od towarów i usług, którą miałby obowiązek rozliczyć. W przypadku wskazanym powyżej, Wykonawca ma</w:t>
      </w:r>
      <w:r w:rsidRPr="00D45420">
        <w:rPr>
          <w:sz w:val="16"/>
          <w:szCs w:val="16"/>
        </w:rPr>
        <w:t xml:space="preserve"> obowiązek: </w:t>
      </w:r>
      <w:r w:rsidRPr="00D45420">
        <w:rPr>
          <w:rFonts w:ascii="Arial" w:hAnsi="Arial" w:cs="Arial"/>
          <w:sz w:val="16"/>
          <w:szCs w:val="16"/>
        </w:rPr>
        <w:t>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w:t>
      </w:r>
      <w:bookmarkStart w:id="1" w:name="_GoBack"/>
      <w:bookmarkEnd w:id="1"/>
      <w:r w:rsidRPr="00D45420">
        <w:rPr>
          <w:rFonts w:ascii="Arial" w:hAnsi="Arial" w:cs="Arial"/>
          <w:sz w:val="16"/>
          <w:szCs w:val="16"/>
        </w:rPr>
        <w:t>iem podatkowym Zamawiającego,  bez kwoty podatku; wskazania stawki podatku od towarów i usług, która zgodnie z wiedzą Wykonawcy, będzie  miała zastosowanie.</w:t>
      </w:r>
    </w:p>
  </w:footnote>
  <w:footnote w:id="3">
    <w:p w14:paraId="11DAFA58" w14:textId="77777777" w:rsidR="00004F2E" w:rsidRPr="00FD2CF5" w:rsidRDefault="00004F2E" w:rsidP="007A5E4A">
      <w:pPr>
        <w:pStyle w:val="Tekstprzypisudolnego"/>
        <w:rPr>
          <w:rFonts w:ascii="Arial" w:hAnsi="Arial" w:cs="Arial"/>
          <w:sz w:val="18"/>
          <w:szCs w:val="18"/>
        </w:rPr>
      </w:pPr>
      <w:r w:rsidRPr="00FD2CF5">
        <w:rPr>
          <w:rStyle w:val="Odwoanieprzypisudolnego"/>
          <w:rFonts w:ascii="Arial" w:hAnsi="Arial" w:cs="Arial"/>
          <w:sz w:val="18"/>
          <w:szCs w:val="18"/>
        </w:rPr>
        <w:footnoteRef/>
      </w:r>
      <w:r w:rsidRPr="00FD2CF5">
        <w:rPr>
          <w:rFonts w:ascii="Arial" w:hAnsi="Arial" w:cs="Arial"/>
          <w:sz w:val="18"/>
          <w:szCs w:val="18"/>
        </w:rPr>
        <w:t xml:space="preserve"> </w:t>
      </w:r>
      <w:r w:rsidRPr="00D45420">
        <w:rPr>
          <w:rFonts w:ascii="Arial" w:hAnsi="Arial" w:cs="Arial"/>
          <w:sz w:val="16"/>
          <w:szCs w:val="16"/>
        </w:rPr>
        <w:t xml:space="preserve">Art. 225 </w:t>
      </w:r>
      <w:proofErr w:type="spellStart"/>
      <w:r w:rsidRPr="00D45420">
        <w:rPr>
          <w:rFonts w:ascii="Arial" w:hAnsi="Arial" w:cs="Arial"/>
          <w:sz w:val="16"/>
          <w:szCs w:val="16"/>
        </w:rPr>
        <w:t>Pzp</w:t>
      </w:r>
      <w:proofErr w:type="spellEnd"/>
      <w:r w:rsidRPr="00D45420">
        <w:rPr>
          <w:rFonts w:ascii="Arial" w:hAnsi="Arial" w:cs="Arial"/>
          <w:sz w:val="16"/>
          <w:szCs w:val="16"/>
        </w:rPr>
        <w:t>.</w:t>
      </w:r>
    </w:p>
  </w:footnote>
  <w:footnote w:id="4">
    <w:p w14:paraId="18C2BF56" w14:textId="77777777" w:rsidR="00004F2E" w:rsidRPr="00C5413B" w:rsidRDefault="00004F2E" w:rsidP="007A5E4A">
      <w:pPr>
        <w:pStyle w:val="Tekstprzypisudolnego"/>
        <w:rPr>
          <w:rFonts w:cs="Calibri"/>
          <w:sz w:val="16"/>
          <w:szCs w:val="16"/>
        </w:rPr>
      </w:pPr>
      <w:r w:rsidRPr="005924B1">
        <w:rPr>
          <w:rStyle w:val="Odwoanieprzypisudolnego"/>
          <w:rFonts w:ascii="Arial" w:hAnsi="Arial" w:cs="Arial"/>
          <w:sz w:val="18"/>
          <w:szCs w:val="18"/>
        </w:rPr>
        <w:footnoteRef/>
      </w:r>
      <w:r w:rsidRPr="005924B1">
        <w:rPr>
          <w:rFonts w:ascii="Arial" w:hAnsi="Arial" w:cs="Arial"/>
          <w:sz w:val="18"/>
          <w:szCs w:val="18"/>
        </w:rPr>
        <w:t xml:space="preserve"> </w:t>
      </w:r>
      <w:r w:rsidRPr="00C5413B">
        <w:rPr>
          <w:rFonts w:ascii="Arial" w:hAnsi="Arial" w:cs="Arial"/>
          <w:color w:val="000000"/>
          <w:sz w:val="16"/>
          <w:szCs w:val="16"/>
        </w:rPr>
        <w:t xml:space="preserve">Jest to w nowym </w:t>
      </w:r>
      <w:proofErr w:type="spellStart"/>
      <w:r w:rsidRPr="00C5413B">
        <w:rPr>
          <w:rFonts w:ascii="Arial" w:hAnsi="Arial" w:cs="Arial"/>
          <w:color w:val="000000"/>
          <w:sz w:val="16"/>
          <w:szCs w:val="16"/>
        </w:rPr>
        <w:t>Pzp</w:t>
      </w:r>
      <w:proofErr w:type="spellEnd"/>
      <w:r w:rsidRPr="00C5413B">
        <w:rPr>
          <w:rFonts w:ascii="Arial" w:hAnsi="Arial" w:cs="Arial"/>
          <w:color w:val="000000"/>
          <w:sz w:val="16"/>
          <w:szCs w:val="16"/>
        </w:rPr>
        <w:t xml:space="preserve"> wymaganie fakultatywne, zamawiający może nie żądać złożenia oświadczenia o podwykonawcach</w:t>
      </w:r>
    </w:p>
  </w:footnote>
  <w:footnote w:id="5">
    <w:p w14:paraId="02331705" w14:textId="77777777" w:rsidR="00004F2E" w:rsidRPr="00C5413B" w:rsidRDefault="00004F2E" w:rsidP="00384FCC">
      <w:pPr>
        <w:spacing w:after="0" w:line="240" w:lineRule="auto"/>
        <w:jc w:val="both"/>
        <w:rPr>
          <w:rFonts w:ascii="Arial" w:hAnsi="Arial" w:cs="Arial"/>
          <w:color w:val="000000"/>
          <w:sz w:val="16"/>
          <w:szCs w:val="16"/>
        </w:rPr>
      </w:pPr>
      <w:r w:rsidRPr="005924B1">
        <w:rPr>
          <w:rStyle w:val="Odwoanieprzypisudolnego"/>
          <w:rFonts w:ascii="Arial" w:hAnsi="Arial" w:cs="Arial"/>
          <w:sz w:val="18"/>
          <w:szCs w:val="18"/>
        </w:rPr>
        <w:footnoteRef/>
      </w:r>
      <w:r w:rsidRPr="00D23E9C">
        <w:rPr>
          <w:rFonts w:ascii="Arial" w:hAnsi="Arial" w:cs="Arial"/>
          <w:sz w:val="18"/>
          <w:szCs w:val="18"/>
        </w:rPr>
        <w:t xml:space="preserve"> </w:t>
      </w:r>
      <w:r w:rsidR="00FD2CF5" w:rsidRPr="00C5413B">
        <w:rPr>
          <w:rFonts w:ascii="Arial" w:hAnsi="Arial" w:cs="Arial"/>
          <w:color w:val="000000"/>
          <w:sz w:val="16"/>
          <w:szCs w:val="16"/>
        </w:rPr>
        <w:t>W</w:t>
      </w:r>
      <w:r w:rsidRPr="00C5413B">
        <w:rPr>
          <w:rFonts w:ascii="Arial" w:hAnsi="Arial" w:cs="Arial"/>
          <w:color w:val="000000"/>
          <w:sz w:val="16"/>
          <w:szCs w:val="16"/>
        </w:rPr>
        <w:t xml:space="preserve"> przypadku dokonania takiego zastrzeżenia, należy wykazać w odniesieniu do każdej z zastrzeżonych informacji:</w:t>
      </w:r>
    </w:p>
    <w:p w14:paraId="7D06C6F2" w14:textId="77777777" w:rsidR="00004F2E" w:rsidRPr="00C5413B" w:rsidRDefault="00004F2E" w:rsidP="00384FCC">
      <w:pPr>
        <w:spacing w:after="0" w:line="240" w:lineRule="auto"/>
        <w:jc w:val="both"/>
        <w:rPr>
          <w:rFonts w:ascii="Arial" w:hAnsi="Arial" w:cs="Arial"/>
          <w:color w:val="000000"/>
          <w:sz w:val="16"/>
          <w:szCs w:val="16"/>
        </w:rPr>
      </w:pPr>
      <w:r w:rsidRPr="00C5413B">
        <w:rPr>
          <w:rFonts w:ascii="Arial" w:hAnsi="Arial" w:cs="Arial"/>
          <w:color w:val="000000"/>
          <w:sz w:val="16"/>
          <w:szCs w:val="16"/>
        </w:rPr>
        <w:t xml:space="preserve">- że ma ona charakter techniczny, technologiczny, organizacyjny przedsiębiorstwa lub inny posiadający wartość gospodarczą, </w:t>
      </w:r>
    </w:p>
    <w:p w14:paraId="080B3199" w14:textId="77777777" w:rsidR="00004F2E" w:rsidRPr="00C5413B" w:rsidRDefault="00004F2E" w:rsidP="00384FCC">
      <w:pPr>
        <w:spacing w:after="0" w:line="240" w:lineRule="auto"/>
        <w:jc w:val="both"/>
        <w:rPr>
          <w:rFonts w:ascii="Arial" w:hAnsi="Arial" w:cs="Arial"/>
          <w:color w:val="000000"/>
          <w:sz w:val="16"/>
          <w:szCs w:val="16"/>
        </w:rPr>
      </w:pPr>
      <w:r w:rsidRPr="00C5413B">
        <w:rPr>
          <w:rFonts w:ascii="Arial" w:hAnsi="Arial" w:cs="Arial"/>
          <w:color w:val="000000"/>
          <w:sz w:val="16"/>
          <w:szCs w:val="16"/>
        </w:rPr>
        <w:t>- która jako całość lub w szczególnym zestawieniu i zbiorze ich elementów nie jest powszechnie znana osobom zwykle zajmującym się tym rodzajem informacji albo nie jest łatwo dostępna dla takich osób,</w:t>
      </w:r>
    </w:p>
    <w:p w14:paraId="307A728E" w14:textId="77777777" w:rsidR="00004F2E" w:rsidRPr="00C5413B" w:rsidRDefault="00004F2E" w:rsidP="00384FCC">
      <w:pPr>
        <w:spacing w:after="0" w:line="240" w:lineRule="auto"/>
        <w:contextualSpacing/>
        <w:rPr>
          <w:color w:val="000000"/>
          <w:sz w:val="16"/>
          <w:szCs w:val="16"/>
        </w:rPr>
      </w:pPr>
      <w:r w:rsidRPr="00C5413B">
        <w:rPr>
          <w:rFonts w:ascii="Arial" w:hAnsi="Arial" w:cs="Arial"/>
          <w:color w:val="000000"/>
          <w:sz w:val="16"/>
          <w:szCs w:val="16"/>
        </w:rPr>
        <w:t>- uprawniony do korzystania z informacji lub rozporządzania nimi podjął, przy zachowaniu należytej staranności, działania w celu  utrzymania ich w poufności.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4"/>
    <w:lvl w:ilvl="0">
      <w:start w:val="1"/>
      <w:numFmt w:val="decimal"/>
      <w:lvlText w:val="%1."/>
      <w:lvlJc w:val="left"/>
      <w:pPr>
        <w:tabs>
          <w:tab w:val="num" w:pos="425"/>
        </w:tabs>
        <w:ind w:left="425"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D5174F"/>
    <w:multiLevelType w:val="hybridMultilevel"/>
    <w:tmpl w:val="B95C6F06"/>
    <w:lvl w:ilvl="0" w:tplc="BF907E44">
      <w:start w:val="1"/>
      <w:numFmt w:val="decimal"/>
      <w:lvlText w:val="%1."/>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85013E"/>
    <w:multiLevelType w:val="hybridMultilevel"/>
    <w:tmpl w:val="E25A57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2413C1"/>
    <w:multiLevelType w:val="multilevel"/>
    <w:tmpl w:val="67DCB85A"/>
    <w:name w:val="WW8Num7222"/>
    <w:lvl w:ilvl="0">
      <w:start w:val="1"/>
      <w:numFmt w:val="decimal"/>
      <w:lvlText w:val="%1."/>
      <w:lvlJc w:val="left"/>
      <w:pPr>
        <w:tabs>
          <w:tab w:val="num" w:pos="283"/>
        </w:tabs>
        <w:ind w:left="283" w:hanging="283"/>
      </w:pPr>
      <w:rPr>
        <w:b w:val="0"/>
      </w:rPr>
    </w:lvl>
    <w:lvl w:ilvl="1">
      <w:start w:val="1"/>
      <w:numFmt w:val="decimal"/>
      <w:lvlText w:val="%2."/>
      <w:lvlJc w:val="left"/>
      <w:pPr>
        <w:tabs>
          <w:tab w:val="num" w:pos="2835"/>
        </w:tabs>
        <w:ind w:left="2835" w:hanging="283"/>
      </w:pPr>
      <w:rPr>
        <w:b w:val="0"/>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12241A57"/>
    <w:multiLevelType w:val="hybridMultilevel"/>
    <w:tmpl w:val="4AFAE8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976060"/>
    <w:multiLevelType w:val="hybridMultilevel"/>
    <w:tmpl w:val="552497F0"/>
    <w:lvl w:ilvl="0" w:tplc="2FD42456">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9" w15:restartNumberingAfterBreak="0">
    <w:nsid w:val="1F140390"/>
    <w:multiLevelType w:val="multilevel"/>
    <w:tmpl w:val="09F0A70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00D63"/>
    <w:multiLevelType w:val="hybridMultilevel"/>
    <w:tmpl w:val="76041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044D18"/>
    <w:multiLevelType w:val="hybridMultilevel"/>
    <w:tmpl w:val="33E66F92"/>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6604D5"/>
    <w:multiLevelType w:val="hybridMultilevel"/>
    <w:tmpl w:val="2CB6955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D636578"/>
    <w:multiLevelType w:val="hybridMultilevel"/>
    <w:tmpl w:val="28B62102"/>
    <w:lvl w:ilvl="0" w:tplc="930219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FD2927"/>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E55114"/>
    <w:multiLevelType w:val="hybridMultilevel"/>
    <w:tmpl w:val="E25A5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416AE4"/>
    <w:multiLevelType w:val="hybridMultilevel"/>
    <w:tmpl w:val="5F92B952"/>
    <w:lvl w:ilvl="0" w:tplc="1256D2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CD61BF"/>
    <w:multiLevelType w:val="hybridMultilevel"/>
    <w:tmpl w:val="C6A05B74"/>
    <w:lvl w:ilvl="0" w:tplc="C882B864">
      <w:start w:val="1"/>
      <w:numFmt w:val="upperRoman"/>
      <w:pStyle w:val="stylmodliszki"/>
      <w:lvlText w:val="%1."/>
      <w:lvlJc w:val="right"/>
      <w:pPr>
        <w:ind w:left="1287" w:hanging="36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42CF396B"/>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826C4D"/>
    <w:multiLevelType w:val="hybridMultilevel"/>
    <w:tmpl w:val="4FE2F2E0"/>
    <w:lvl w:ilvl="0" w:tplc="23EA0EC6">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4E54A7"/>
    <w:multiLevelType w:val="hybridMultilevel"/>
    <w:tmpl w:val="2CCCDEA2"/>
    <w:lvl w:ilvl="0" w:tplc="7946107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320F5D"/>
    <w:multiLevelType w:val="hybridMultilevel"/>
    <w:tmpl w:val="266ED5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56634A"/>
    <w:multiLevelType w:val="multilevel"/>
    <w:tmpl w:val="644E71D2"/>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w:lvlJc w:val="left"/>
      <w:pPr>
        <w:ind w:left="504" w:hanging="504"/>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lvlText w:val="%1.%2.%3.%4."/>
      <w:lvlJc w:val="left"/>
      <w:pPr>
        <w:ind w:left="1728" w:hanging="648"/>
      </w:pPr>
      <w:rPr>
        <w:rFonts w:hint="default"/>
        <w:sz w:val="24"/>
        <w:szCs w:val="24"/>
      </w:rPr>
    </w:lvl>
    <w:lvl w:ilvl="4">
      <w:start w:val="1"/>
      <w:numFmt w:val="decimal"/>
      <w:pStyle w:val="11111-UmowaEPC"/>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C2E630D"/>
    <w:multiLevelType w:val="hybridMultilevel"/>
    <w:tmpl w:val="999C8184"/>
    <w:lvl w:ilvl="0" w:tplc="22821B32">
      <w:start w:val="1"/>
      <w:numFmt w:val="lowerLetter"/>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6CBE7686"/>
    <w:multiLevelType w:val="hybridMultilevel"/>
    <w:tmpl w:val="BCBA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9A6936"/>
    <w:multiLevelType w:val="hybridMultilevel"/>
    <w:tmpl w:val="9F200A56"/>
    <w:lvl w:ilvl="0" w:tplc="D07A7474">
      <w:start w:val="1"/>
      <w:numFmt w:val="lowerLetter"/>
      <w:lvlText w:val="%1)"/>
      <w:lvlJc w:val="left"/>
      <w:pPr>
        <w:ind w:left="720" w:hanging="360"/>
      </w:pPr>
      <w:rPr>
        <w:rFonts w:ascii="Arial" w:eastAsia="Calibri"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364475"/>
    <w:multiLevelType w:val="hybridMultilevel"/>
    <w:tmpl w:val="F1A609B0"/>
    <w:lvl w:ilvl="0" w:tplc="1B504F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1B504FEE">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28"/>
  </w:num>
  <w:num w:numId="3">
    <w:abstractNumId w:val="27"/>
  </w:num>
  <w:num w:numId="4">
    <w:abstractNumId w:val="22"/>
  </w:num>
  <w:num w:numId="5">
    <w:abstractNumId w:val="25"/>
  </w:num>
  <w:num w:numId="6">
    <w:abstractNumId w:val="23"/>
  </w:num>
  <w:num w:numId="7">
    <w:abstractNumId w:val="10"/>
  </w:num>
  <w:num w:numId="8">
    <w:abstractNumId w:val="12"/>
  </w:num>
  <w:num w:numId="9">
    <w:abstractNumId w:val="9"/>
  </w:num>
  <w:num w:numId="10">
    <w:abstractNumId w:val="21"/>
  </w:num>
  <w:num w:numId="11">
    <w:abstractNumId w:val="19"/>
  </w:num>
  <w:num w:numId="12">
    <w:abstractNumId w:val="4"/>
  </w:num>
  <w:num w:numId="13">
    <w:abstractNumId w:val="7"/>
  </w:num>
  <w:num w:numId="14">
    <w:abstractNumId w:val="16"/>
  </w:num>
  <w:num w:numId="15">
    <w:abstractNumId w:val="11"/>
  </w:num>
  <w:num w:numId="16">
    <w:abstractNumId w:val="14"/>
  </w:num>
  <w:num w:numId="17">
    <w:abstractNumId w:val="13"/>
  </w:num>
  <w:num w:numId="18">
    <w:abstractNumId w:val="18"/>
  </w:num>
  <w:num w:numId="19">
    <w:abstractNumId w:val="8"/>
  </w:num>
  <w:num w:numId="20">
    <w:abstractNumId w:val="26"/>
  </w:num>
  <w:num w:numId="21">
    <w:abstractNumId w:val="15"/>
  </w:num>
  <w:num w:numId="22">
    <w:abstractNumId w:val="20"/>
  </w:num>
  <w:num w:numId="23">
    <w:abstractNumId w:val="5"/>
  </w:num>
  <w:num w:numId="2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1A8"/>
    <w:rsid w:val="000005F3"/>
    <w:rsid w:val="00002948"/>
    <w:rsid w:val="00003981"/>
    <w:rsid w:val="00004F2E"/>
    <w:rsid w:val="000052D9"/>
    <w:rsid w:val="00006CF6"/>
    <w:rsid w:val="00006D1F"/>
    <w:rsid w:val="00010E71"/>
    <w:rsid w:val="00012EB9"/>
    <w:rsid w:val="00013773"/>
    <w:rsid w:val="00021438"/>
    <w:rsid w:val="00021C72"/>
    <w:rsid w:val="00023ABA"/>
    <w:rsid w:val="00025D5C"/>
    <w:rsid w:val="00031C4B"/>
    <w:rsid w:val="00035694"/>
    <w:rsid w:val="0003623C"/>
    <w:rsid w:val="00040AB5"/>
    <w:rsid w:val="00040D81"/>
    <w:rsid w:val="00043090"/>
    <w:rsid w:val="0004353F"/>
    <w:rsid w:val="00043CA3"/>
    <w:rsid w:val="000531D2"/>
    <w:rsid w:val="00053C52"/>
    <w:rsid w:val="00054125"/>
    <w:rsid w:val="0005482F"/>
    <w:rsid w:val="00054B4F"/>
    <w:rsid w:val="0005642E"/>
    <w:rsid w:val="0005765B"/>
    <w:rsid w:val="00060647"/>
    <w:rsid w:val="00061868"/>
    <w:rsid w:val="00064300"/>
    <w:rsid w:val="00064BB2"/>
    <w:rsid w:val="000657E5"/>
    <w:rsid w:val="0006758E"/>
    <w:rsid w:val="00067E5B"/>
    <w:rsid w:val="00070458"/>
    <w:rsid w:val="000765BA"/>
    <w:rsid w:val="00081C01"/>
    <w:rsid w:val="00083987"/>
    <w:rsid w:val="00091F52"/>
    <w:rsid w:val="0009226D"/>
    <w:rsid w:val="0009386A"/>
    <w:rsid w:val="000959DA"/>
    <w:rsid w:val="000974DE"/>
    <w:rsid w:val="000A0E26"/>
    <w:rsid w:val="000A319F"/>
    <w:rsid w:val="000A6190"/>
    <w:rsid w:val="000A7E89"/>
    <w:rsid w:val="000B37BA"/>
    <w:rsid w:val="000B50B1"/>
    <w:rsid w:val="000C496A"/>
    <w:rsid w:val="000C59AE"/>
    <w:rsid w:val="000C5FBC"/>
    <w:rsid w:val="000C700A"/>
    <w:rsid w:val="000D0DB7"/>
    <w:rsid w:val="000D30AB"/>
    <w:rsid w:val="000D34FD"/>
    <w:rsid w:val="000D425A"/>
    <w:rsid w:val="000E063D"/>
    <w:rsid w:val="000E147A"/>
    <w:rsid w:val="000E1E6E"/>
    <w:rsid w:val="000E599D"/>
    <w:rsid w:val="000F26AF"/>
    <w:rsid w:val="000F2D8C"/>
    <w:rsid w:val="000F30D1"/>
    <w:rsid w:val="000F3180"/>
    <w:rsid w:val="000F3A73"/>
    <w:rsid w:val="000F5A65"/>
    <w:rsid w:val="000F6497"/>
    <w:rsid w:val="000F7853"/>
    <w:rsid w:val="000F799D"/>
    <w:rsid w:val="001059D6"/>
    <w:rsid w:val="00106F63"/>
    <w:rsid w:val="00110339"/>
    <w:rsid w:val="001108E4"/>
    <w:rsid w:val="00113065"/>
    <w:rsid w:val="001140BA"/>
    <w:rsid w:val="001149C8"/>
    <w:rsid w:val="001155A0"/>
    <w:rsid w:val="001161BE"/>
    <w:rsid w:val="00116F69"/>
    <w:rsid w:val="00117014"/>
    <w:rsid w:val="001207F8"/>
    <w:rsid w:val="00122E14"/>
    <w:rsid w:val="00124FFC"/>
    <w:rsid w:val="001267E8"/>
    <w:rsid w:val="00126EBB"/>
    <w:rsid w:val="0014036D"/>
    <w:rsid w:val="001431EA"/>
    <w:rsid w:val="001453F2"/>
    <w:rsid w:val="00145966"/>
    <w:rsid w:val="00145F87"/>
    <w:rsid w:val="00150295"/>
    <w:rsid w:val="0015382F"/>
    <w:rsid w:val="001554F7"/>
    <w:rsid w:val="00165A9C"/>
    <w:rsid w:val="00165CBF"/>
    <w:rsid w:val="00167590"/>
    <w:rsid w:val="00171E95"/>
    <w:rsid w:val="00180F26"/>
    <w:rsid w:val="00181465"/>
    <w:rsid w:val="00181F94"/>
    <w:rsid w:val="00182B6A"/>
    <w:rsid w:val="0018429B"/>
    <w:rsid w:val="00184AC6"/>
    <w:rsid w:val="00186F76"/>
    <w:rsid w:val="00191DC3"/>
    <w:rsid w:val="00191F17"/>
    <w:rsid w:val="001943B0"/>
    <w:rsid w:val="00195728"/>
    <w:rsid w:val="001A2379"/>
    <w:rsid w:val="001A2612"/>
    <w:rsid w:val="001A31DA"/>
    <w:rsid w:val="001A7259"/>
    <w:rsid w:val="001B0EA7"/>
    <w:rsid w:val="001B2937"/>
    <w:rsid w:val="001B470A"/>
    <w:rsid w:val="001C2FC0"/>
    <w:rsid w:val="001C3B7D"/>
    <w:rsid w:val="001C4152"/>
    <w:rsid w:val="001D5D8C"/>
    <w:rsid w:val="001E2582"/>
    <w:rsid w:val="001E271E"/>
    <w:rsid w:val="001E3FD0"/>
    <w:rsid w:val="001E733E"/>
    <w:rsid w:val="001E7F63"/>
    <w:rsid w:val="001F081C"/>
    <w:rsid w:val="001F0A1F"/>
    <w:rsid w:val="001F3BE2"/>
    <w:rsid w:val="001F48B3"/>
    <w:rsid w:val="001F4A39"/>
    <w:rsid w:val="001F4A96"/>
    <w:rsid w:val="00201172"/>
    <w:rsid w:val="00202554"/>
    <w:rsid w:val="00203167"/>
    <w:rsid w:val="002035BF"/>
    <w:rsid w:val="002067F7"/>
    <w:rsid w:val="00206E9D"/>
    <w:rsid w:val="00211EA1"/>
    <w:rsid w:val="002158F9"/>
    <w:rsid w:val="0021631B"/>
    <w:rsid w:val="00216643"/>
    <w:rsid w:val="00217322"/>
    <w:rsid w:val="002200F9"/>
    <w:rsid w:val="00222A9E"/>
    <w:rsid w:val="0022647F"/>
    <w:rsid w:val="002275F4"/>
    <w:rsid w:val="002321B2"/>
    <w:rsid w:val="0023419D"/>
    <w:rsid w:val="00236391"/>
    <w:rsid w:val="002373D3"/>
    <w:rsid w:val="00237D0B"/>
    <w:rsid w:val="00247D0E"/>
    <w:rsid w:val="0025087A"/>
    <w:rsid w:val="0025276D"/>
    <w:rsid w:val="002543FA"/>
    <w:rsid w:val="002552B4"/>
    <w:rsid w:val="00256D76"/>
    <w:rsid w:val="00256F4D"/>
    <w:rsid w:val="00261E5D"/>
    <w:rsid w:val="00263B28"/>
    <w:rsid w:val="0026402F"/>
    <w:rsid w:val="00264844"/>
    <w:rsid w:val="0026493E"/>
    <w:rsid w:val="0026513D"/>
    <w:rsid w:val="002664B7"/>
    <w:rsid w:val="00270908"/>
    <w:rsid w:val="002808AA"/>
    <w:rsid w:val="002814A3"/>
    <w:rsid w:val="00282112"/>
    <w:rsid w:val="00282DEB"/>
    <w:rsid w:val="00285F99"/>
    <w:rsid w:val="00286830"/>
    <w:rsid w:val="00293DC3"/>
    <w:rsid w:val="002971A8"/>
    <w:rsid w:val="00297DA4"/>
    <w:rsid w:val="002A011C"/>
    <w:rsid w:val="002A0655"/>
    <w:rsid w:val="002A1117"/>
    <w:rsid w:val="002A24FD"/>
    <w:rsid w:val="002A55F0"/>
    <w:rsid w:val="002A5DA1"/>
    <w:rsid w:val="002A7D72"/>
    <w:rsid w:val="002B01E7"/>
    <w:rsid w:val="002B45C5"/>
    <w:rsid w:val="002B4CC0"/>
    <w:rsid w:val="002C23EA"/>
    <w:rsid w:val="002C3F13"/>
    <w:rsid w:val="002C67B9"/>
    <w:rsid w:val="002C7F57"/>
    <w:rsid w:val="002D03CE"/>
    <w:rsid w:val="002D0570"/>
    <w:rsid w:val="002D0F46"/>
    <w:rsid w:val="002D38F7"/>
    <w:rsid w:val="002D692C"/>
    <w:rsid w:val="002E0A9B"/>
    <w:rsid w:val="002E2A6E"/>
    <w:rsid w:val="002E36AA"/>
    <w:rsid w:val="002E4A88"/>
    <w:rsid w:val="002E67BA"/>
    <w:rsid w:val="002E7ED4"/>
    <w:rsid w:val="002F10B3"/>
    <w:rsid w:val="002F2928"/>
    <w:rsid w:val="002F50E9"/>
    <w:rsid w:val="002F55A0"/>
    <w:rsid w:val="002F62B6"/>
    <w:rsid w:val="002F6CD2"/>
    <w:rsid w:val="00303738"/>
    <w:rsid w:val="00303C7E"/>
    <w:rsid w:val="00311674"/>
    <w:rsid w:val="003119E1"/>
    <w:rsid w:val="00314B5A"/>
    <w:rsid w:val="003155A3"/>
    <w:rsid w:val="00315666"/>
    <w:rsid w:val="003159DA"/>
    <w:rsid w:val="00320260"/>
    <w:rsid w:val="0032123E"/>
    <w:rsid w:val="0032228B"/>
    <w:rsid w:val="0032334B"/>
    <w:rsid w:val="003248A9"/>
    <w:rsid w:val="003269DD"/>
    <w:rsid w:val="00331638"/>
    <w:rsid w:val="003316F3"/>
    <w:rsid w:val="0033458F"/>
    <w:rsid w:val="00342F4D"/>
    <w:rsid w:val="003440C9"/>
    <w:rsid w:val="0034636E"/>
    <w:rsid w:val="0034647B"/>
    <w:rsid w:val="003467DB"/>
    <w:rsid w:val="003473CC"/>
    <w:rsid w:val="00354FC1"/>
    <w:rsid w:val="00364D5A"/>
    <w:rsid w:val="003717A2"/>
    <w:rsid w:val="00371CAB"/>
    <w:rsid w:val="003727AD"/>
    <w:rsid w:val="00373C73"/>
    <w:rsid w:val="003821D7"/>
    <w:rsid w:val="00383216"/>
    <w:rsid w:val="00384FCC"/>
    <w:rsid w:val="00392FC0"/>
    <w:rsid w:val="00394775"/>
    <w:rsid w:val="00395AF7"/>
    <w:rsid w:val="003A0116"/>
    <w:rsid w:val="003A0B48"/>
    <w:rsid w:val="003A4008"/>
    <w:rsid w:val="003A615F"/>
    <w:rsid w:val="003A6BE4"/>
    <w:rsid w:val="003B09B9"/>
    <w:rsid w:val="003B0C30"/>
    <w:rsid w:val="003B23A1"/>
    <w:rsid w:val="003B2CEE"/>
    <w:rsid w:val="003B30BF"/>
    <w:rsid w:val="003B72F6"/>
    <w:rsid w:val="003C0946"/>
    <w:rsid w:val="003C1521"/>
    <w:rsid w:val="003C18D1"/>
    <w:rsid w:val="003C1CB2"/>
    <w:rsid w:val="003C286F"/>
    <w:rsid w:val="003C407F"/>
    <w:rsid w:val="003D160F"/>
    <w:rsid w:val="003D203C"/>
    <w:rsid w:val="003D76BB"/>
    <w:rsid w:val="003E3DBA"/>
    <w:rsid w:val="003E4212"/>
    <w:rsid w:val="003E47F2"/>
    <w:rsid w:val="003E5F00"/>
    <w:rsid w:val="003E71C8"/>
    <w:rsid w:val="003F1D26"/>
    <w:rsid w:val="003F36A4"/>
    <w:rsid w:val="003F4F6D"/>
    <w:rsid w:val="00404AF3"/>
    <w:rsid w:val="00405B62"/>
    <w:rsid w:val="0040721F"/>
    <w:rsid w:val="0040744B"/>
    <w:rsid w:val="00412B37"/>
    <w:rsid w:val="004135BC"/>
    <w:rsid w:val="00414489"/>
    <w:rsid w:val="0041457F"/>
    <w:rsid w:val="00416843"/>
    <w:rsid w:val="00417E34"/>
    <w:rsid w:val="0042132C"/>
    <w:rsid w:val="00422863"/>
    <w:rsid w:val="00422AFE"/>
    <w:rsid w:val="004230D8"/>
    <w:rsid w:val="00424C90"/>
    <w:rsid w:val="00426290"/>
    <w:rsid w:val="0042700C"/>
    <w:rsid w:val="00430109"/>
    <w:rsid w:val="004302A7"/>
    <w:rsid w:val="004303C1"/>
    <w:rsid w:val="00432A46"/>
    <w:rsid w:val="004347DD"/>
    <w:rsid w:val="00434A23"/>
    <w:rsid w:val="00434DA9"/>
    <w:rsid w:val="00436CA2"/>
    <w:rsid w:val="00440659"/>
    <w:rsid w:val="004450C5"/>
    <w:rsid w:val="00452508"/>
    <w:rsid w:val="00454DFC"/>
    <w:rsid w:val="00455417"/>
    <w:rsid w:val="00462F5F"/>
    <w:rsid w:val="004679AE"/>
    <w:rsid w:val="004679BB"/>
    <w:rsid w:val="00471D93"/>
    <w:rsid w:val="00477899"/>
    <w:rsid w:val="00477952"/>
    <w:rsid w:val="004840BE"/>
    <w:rsid w:val="0048445E"/>
    <w:rsid w:val="00484ABF"/>
    <w:rsid w:val="0048519A"/>
    <w:rsid w:val="004856A3"/>
    <w:rsid w:val="0049274C"/>
    <w:rsid w:val="00492E79"/>
    <w:rsid w:val="00492F1E"/>
    <w:rsid w:val="0049673C"/>
    <w:rsid w:val="00496CBC"/>
    <w:rsid w:val="004A6715"/>
    <w:rsid w:val="004A7318"/>
    <w:rsid w:val="004B0A92"/>
    <w:rsid w:val="004B1613"/>
    <w:rsid w:val="004B2B41"/>
    <w:rsid w:val="004B43B8"/>
    <w:rsid w:val="004B6379"/>
    <w:rsid w:val="004B65CE"/>
    <w:rsid w:val="004C1316"/>
    <w:rsid w:val="004C4CC3"/>
    <w:rsid w:val="004C71C2"/>
    <w:rsid w:val="004C72B2"/>
    <w:rsid w:val="004D14CA"/>
    <w:rsid w:val="004D176F"/>
    <w:rsid w:val="004D2B31"/>
    <w:rsid w:val="004D4C3F"/>
    <w:rsid w:val="004E07C3"/>
    <w:rsid w:val="004E1F17"/>
    <w:rsid w:val="004E66A7"/>
    <w:rsid w:val="004F2F12"/>
    <w:rsid w:val="004F48D1"/>
    <w:rsid w:val="004F56A0"/>
    <w:rsid w:val="004F7F4E"/>
    <w:rsid w:val="00500404"/>
    <w:rsid w:val="0050517D"/>
    <w:rsid w:val="0050728E"/>
    <w:rsid w:val="00507752"/>
    <w:rsid w:val="00511B19"/>
    <w:rsid w:val="00512A23"/>
    <w:rsid w:val="00512CDE"/>
    <w:rsid w:val="0051490C"/>
    <w:rsid w:val="00516BB2"/>
    <w:rsid w:val="00521868"/>
    <w:rsid w:val="00521C95"/>
    <w:rsid w:val="005227AD"/>
    <w:rsid w:val="005246D9"/>
    <w:rsid w:val="005304E0"/>
    <w:rsid w:val="0053191B"/>
    <w:rsid w:val="00531A8E"/>
    <w:rsid w:val="005326D1"/>
    <w:rsid w:val="00535A4E"/>
    <w:rsid w:val="005366B9"/>
    <w:rsid w:val="00537608"/>
    <w:rsid w:val="00537E57"/>
    <w:rsid w:val="0054236C"/>
    <w:rsid w:val="00543D87"/>
    <w:rsid w:val="0054436C"/>
    <w:rsid w:val="005501C3"/>
    <w:rsid w:val="00551014"/>
    <w:rsid w:val="00551088"/>
    <w:rsid w:val="005521E8"/>
    <w:rsid w:val="00555CE5"/>
    <w:rsid w:val="005638DA"/>
    <w:rsid w:val="00564C63"/>
    <w:rsid w:val="00565D20"/>
    <w:rsid w:val="0057186B"/>
    <w:rsid w:val="00571FF6"/>
    <w:rsid w:val="00582745"/>
    <w:rsid w:val="005837CC"/>
    <w:rsid w:val="00583C97"/>
    <w:rsid w:val="0058494C"/>
    <w:rsid w:val="00585151"/>
    <w:rsid w:val="0059082E"/>
    <w:rsid w:val="0059113E"/>
    <w:rsid w:val="005924B1"/>
    <w:rsid w:val="005927D6"/>
    <w:rsid w:val="00594726"/>
    <w:rsid w:val="005A487F"/>
    <w:rsid w:val="005A75FA"/>
    <w:rsid w:val="005A78DE"/>
    <w:rsid w:val="005A79DC"/>
    <w:rsid w:val="005B183E"/>
    <w:rsid w:val="005B49D4"/>
    <w:rsid w:val="005B54E9"/>
    <w:rsid w:val="005C3D67"/>
    <w:rsid w:val="005C3DA8"/>
    <w:rsid w:val="005C48C8"/>
    <w:rsid w:val="005C675A"/>
    <w:rsid w:val="005C70CC"/>
    <w:rsid w:val="005C7F26"/>
    <w:rsid w:val="005D4533"/>
    <w:rsid w:val="005D58F7"/>
    <w:rsid w:val="006004C4"/>
    <w:rsid w:val="006024E6"/>
    <w:rsid w:val="00605C97"/>
    <w:rsid w:val="00606CFF"/>
    <w:rsid w:val="00610A3D"/>
    <w:rsid w:val="00611DDD"/>
    <w:rsid w:val="00612FB9"/>
    <w:rsid w:val="006207BF"/>
    <w:rsid w:val="00621C47"/>
    <w:rsid w:val="00622DCE"/>
    <w:rsid w:val="0062691D"/>
    <w:rsid w:val="00633ECE"/>
    <w:rsid w:val="00634E24"/>
    <w:rsid w:val="00636039"/>
    <w:rsid w:val="006363C2"/>
    <w:rsid w:val="006364CF"/>
    <w:rsid w:val="00642280"/>
    <w:rsid w:val="0064514C"/>
    <w:rsid w:val="00645471"/>
    <w:rsid w:val="00645B81"/>
    <w:rsid w:val="00646E00"/>
    <w:rsid w:val="00650B40"/>
    <w:rsid w:val="006515D7"/>
    <w:rsid w:val="006525D9"/>
    <w:rsid w:val="00654255"/>
    <w:rsid w:val="00656C99"/>
    <w:rsid w:val="00657B77"/>
    <w:rsid w:val="00660F57"/>
    <w:rsid w:val="006623F2"/>
    <w:rsid w:val="0066297A"/>
    <w:rsid w:val="0066567C"/>
    <w:rsid w:val="00665B24"/>
    <w:rsid w:val="00666F62"/>
    <w:rsid w:val="00667FBF"/>
    <w:rsid w:val="006718F7"/>
    <w:rsid w:val="0067203B"/>
    <w:rsid w:val="0067226C"/>
    <w:rsid w:val="00672CE1"/>
    <w:rsid w:val="00673E33"/>
    <w:rsid w:val="00677F79"/>
    <w:rsid w:val="00680133"/>
    <w:rsid w:val="00681ACE"/>
    <w:rsid w:val="0068277A"/>
    <w:rsid w:val="0068298A"/>
    <w:rsid w:val="006829DF"/>
    <w:rsid w:val="0068680A"/>
    <w:rsid w:val="00686DA1"/>
    <w:rsid w:val="00693207"/>
    <w:rsid w:val="006A15C8"/>
    <w:rsid w:val="006B2DE6"/>
    <w:rsid w:val="006B3B2D"/>
    <w:rsid w:val="006B7B32"/>
    <w:rsid w:val="006C0D83"/>
    <w:rsid w:val="006C0EEA"/>
    <w:rsid w:val="006C5811"/>
    <w:rsid w:val="006C6691"/>
    <w:rsid w:val="006D1418"/>
    <w:rsid w:val="006D5127"/>
    <w:rsid w:val="006D6295"/>
    <w:rsid w:val="006D6499"/>
    <w:rsid w:val="006D727A"/>
    <w:rsid w:val="006E0739"/>
    <w:rsid w:val="006E0D02"/>
    <w:rsid w:val="006E2B90"/>
    <w:rsid w:val="006E3C17"/>
    <w:rsid w:val="006F0961"/>
    <w:rsid w:val="006F4857"/>
    <w:rsid w:val="00700567"/>
    <w:rsid w:val="0070330D"/>
    <w:rsid w:val="00703366"/>
    <w:rsid w:val="00703AD4"/>
    <w:rsid w:val="00704869"/>
    <w:rsid w:val="00705440"/>
    <w:rsid w:val="007101EF"/>
    <w:rsid w:val="00711B9C"/>
    <w:rsid w:val="0071263E"/>
    <w:rsid w:val="00713C90"/>
    <w:rsid w:val="0071573D"/>
    <w:rsid w:val="007168F8"/>
    <w:rsid w:val="00720118"/>
    <w:rsid w:val="007204C5"/>
    <w:rsid w:val="00721524"/>
    <w:rsid w:val="007223DB"/>
    <w:rsid w:val="00726B46"/>
    <w:rsid w:val="007270C3"/>
    <w:rsid w:val="00727D5B"/>
    <w:rsid w:val="00730B08"/>
    <w:rsid w:val="0073378E"/>
    <w:rsid w:val="00734F9E"/>
    <w:rsid w:val="00736EBE"/>
    <w:rsid w:val="00740E7B"/>
    <w:rsid w:val="007422C4"/>
    <w:rsid w:val="0074514E"/>
    <w:rsid w:val="007451BC"/>
    <w:rsid w:val="00751968"/>
    <w:rsid w:val="00753A68"/>
    <w:rsid w:val="00753D6D"/>
    <w:rsid w:val="0075469E"/>
    <w:rsid w:val="00756326"/>
    <w:rsid w:val="007569A1"/>
    <w:rsid w:val="00760AD8"/>
    <w:rsid w:val="00761BCD"/>
    <w:rsid w:val="007622C8"/>
    <w:rsid w:val="0076286B"/>
    <w:rsid w:val="00762B1C"/>
    <w:rsid w:val="007636EC"/>
    <w:rsid w:val="0076467F"/>
    <w:rsid w:val="00766EB1"/>
    <w:rsid w:val="0077059A"/>
    <w:rsid w:val="00770D81"/>
    <w:rsid w:val="00771093"/>
    <w:rsid w:val="0077154D"/>
    <w:rsid w:val="00771FC3"/>
    <w:rsid w:val="007731AA"/>
    <w:rsid w:val="007735D1"/>
    <w:rsid w:val="00774571"/>
    <w:rsid w:val="00775EF3"/>
    <w:rsid w:val="0078082F"/>
    <w:rsid w:val="00781148"/>
    <w:rsid w:val="007824A8"/>
    <w:rsid w:val="00785600"/>
    <w:rsid w:val="00787F78"/>
    <w:rsid w:val="007A0819"/>
    <w:rsid w:val="007A5297"/>
    <w:rsid w:val="007A598F"/>
    <w:rsid w:val="007A5E4A"/>
    <w:rsid w:val="007A5E69"/>
    <w:rsid w:val="007B046A"/>
    <w:rsid w:val="007B2C07"/>
    <w:rsid w:val="007B5042"/>
    <w:rsid w:val="007B5C0C"/>
    <w:rsid w:val="007C23A9"/>
    <w:rsid w:val="007C53CB"/>
    <w:rsid w:val="007D126F"/>
    <w:rsid w:val="007D169B"/>
    <w:rsid w:val="007D30B8"/>
    <w:rsid w:val="007D416D"/>
    <w:rsid w:val="007D41FF"/>
    <w:rsid w:val="007D6E84"/>
    <w:rsid w:val="007D7EEC"/>
    <w:rsid w:val="007E3831"/>
    <w:rsid w:val="007E4F72"/>
    <w:rsid w:val="007E715E"/>
    <w:rsid w:val="007F1CB8"/>
    <w:rsid w:val="007F2096"/>
    <w:rsid w:val="007F2277"/>
    <w:rsid w:val="007F469A"/>
    <w:rsid w:val="007F6A7D"/>
    <w:rsid w:val="00801E24"/>
    <w:rsid w:val="008060A2"/>
    <w:rsid w:val="00812357"/>
    <w:rsid w:val="0081328E"/>
    <w:rsid w:val="00814C2C"/>
    <w:rsid w:val="0081595A"/>
    <w:rsid w:val="00816CF9"/>
    <w:rsid w:val="00823D3F"/>
    <w:rsid w:val="00827CA8"/>
    <w:rsid w:val="00830298"/>
    <w:rsid w:val="00834BCB"/>
    <w:rsid w:val="00837A28"/>
    <w:rsid w:val="00841F6C"/>
    <w:rsid w:val="0084226C"/>
    <w:rsid w:val="00844721"/>
    <w:rsid w:val="00846305"/>
    <w:rsid w:val="008466F8"/>
    <w:rsid w:val="00850801"/>
    <w:rsid w:val="00850EB3"/>
    <w:rsid w:val="0085144D"/>
    <w:rsid w:val="00855B97"/>
    <w:rsid w:val="00861648"/>
    <w:rsid w:val="00861ECF"/>
    <w:rsid w:val="00863A31"/>
    <w:rsid w:val="00864ACF"/>
    <w:rsid w:val="00874432"/>
    <w:rsid w:val="00884A1B"/>
    <w:rsid w:val="008858E4"/>
    <w:rsid w:val="0088623D"/>
    <w:rsid w:val="0089043C"/>
    <w:rsid w:val="00893DB5"/>
    <w:rsid w:val="0089446F"/>
    <w:rsid w:val="00895A73"/>
    <w:rsid w:val="008A413C"/>
    <w:rsid w:val="008A6A0C"/>
    <w:rsid w:val="008B1C64"/>
    <w:rsid w:val="008B3238"/>
    <w:rsid w:val="008B422D"/>
    <w:rsid w:val="008D017B"/>
    <w:rsid w:val="008D17C1"/>
    <w:rsid w:val="008D452E"/>
    <w:rsid w:val="008D4D3B"/>
    <w:rsid w:val="008D5D5E"/>
    <w:rsid w:val="008E13A7"/>
    <w:rsid w:val="008E2AE9"/>
    <w:rsid w:val="008F0533"/>
    <w:rsid w:val="008F1D08"/>
    <w:rsid w:val="008F3AEC"/>
    <w:rsid w:val="008F4C71"/>
    <w:rsid w:val="008F7BC4"/>
    <w:rsid w:val="008F7EDD"/>
    <w:rsid w:val="009037A0"/>
    <w:rsid w:val="00904147"/>
    <w:rsid w:val="009050A4"/>
    <w:rsid w:val="009056C9"/>
    <w:rsid w:val="00912117"/>
    <w:rsid w:val="00914ED3"/>
    <w:rsid w:val="009201A2"/>
    <w:rsid w:val="00920E33"/>
    <w:rsid w:val="00923FF4"/>
    <w:rsid w:val="0092419F"/>
    <w:rsid w:val="00924B4E"/>
    <w:rsid w:val="0092505C"/>
    <w:rsid w:val="00925734"/>
    <w:rsid w:val="009335AE"/>
    <w:rsid w:val="00933AD8"/>
    <w:rsid w:val="009350F2"/>
    <w:rsid w:val="009402B4"/>
    <w:rsid w:val="009413A4"/>
    <w:rsid w:val="00941973"/>
    <w:rsid w:val="00944A58"/>
    <w:rsid w:val="009565D4"/>
    <w:rsid w:val="009601D3"/>
    <w:rsid w:val="00962722"/>
    <w:rsid w:val="00962979"/>
    <w:rsid w:val="009641E2"/>
    <w:rsid w:val="00965C57"/>
    <w:rsid w:val="00970978"/>
    <w:rsid w:val="00973222"/>
    <w:rsid w:val="00976FC9"/>
    <w:rsid w:val="00981015"/>
    <w:rsid w:val="009820A0"/>
    <w:rsid w:val="00982B67"/>
    <w:rsid w:val="0098502B"/>
    <w:rsid w:val="00985FD8"/>
    <w:rsid w:val="0099061A"/>
    <w:rsid w:val="00990C02"/>
    <w:rsid w:val="009920D2"/>
    <w:rsid w:val="00996799"/>
    <w:rsid w:val="009A1667"/>
    <w:rsid w:val="009A1CF4"/>
    <w:rsid w:val="009A3DCA"/>
    <w:rsid w:val="009A4607"/>
    <w:rsid w:val="009A480D"/>
    <w:rsid w:val="009A5445"/>
    <w:rsid w:val="009A61F0"/>
    <w:rsid w:val="009B4892"/>
    <w:rsid w:val="009B6942"/>
    <w:rsid w:val="009B6E3C"/>
    <w:rsid w:val="009C1FE8"/>
    <w:rsid w:val="009C3233"/>
    <w:rsid w:val="009C4E65"/>
    <w:rsid w:val="009D159C"/>
    <w:rsid w:val="009D6316"/>
    <w:rsid w:val="009D7D06"/>
    <w:rsid w:val="009E0C5C"/>
    <w:rsid w:val="009E2F2A"/>
    <w:rsid w:val="009E72FF"/>
    <w:rsid w:val="009F4B59"/>
    <w:rsid w:val="009F5E8D"/>
    <w:rsid w:val="009F63FE"/>
    <w:rsid w:val="00A0209F"/>
    <w:rsid w:val="00A03281"/>
    <w:rsid w:val="00A0390A"/>
    <w:rsid w:val="00A0495E"/>
    <w:rsid w:val="00A1115B"/>
    <w:rsid w:val="00A13243"/>
    <w:rsid w:val="00A16D04"/>
    <w:rsid w:val="00A16D22"/>
    <w:rsid w:val="00A17B5C"/>
    <w:rsid w:val="00A17C9E"/>
    <w:rsid w:val="00A232E5"/>
    <w:rsid w:val="00A30ACB"/>
    <w:rsid w:val="00A323F5"/>
    <w:rsid w:val="00A35E57"/>
    <w:rsid w:val="00A405AE"/>
    <w:rsid w:val="00A40B30"/>
    <w:rsid w:val="00A45E76"/>
    <w:rsid w:val="00A5281E"/>
    <w:rsid w:val="00A54EA9"/>
    <w:rsid w:val="00A616E8"/>
    <w:rsid w:val="00A64965"/>
    <w:rsid w:val="00A66245"/>
    <w:rsid w:val="00A666C1"/>
    <w:rsid w:val="00A66996"/>
    <w:rsid w:val="00A70BE1"/>
    <w:rsid w:val="00A72B9C"/>
    <w:rsid w:val="00A73D99"/>
    <w:rsid w:val="00A75671"/>
    <w:rsid w:val="00A76383"/>
    <w:rsid w:val="00A81FB7"/>
    <w:rsid w:val="00A825FD"/>
    <w:rsid w:val="00A8297A"/>
    <w:rsid w:val="00A8753C"/>
    <w:rsid w:val="00A907BB"/>
    <w:rsid w:val="00A91FDE"/>
    <w:rsid w:val="00A92A48"/>
    <w:rsid w:val="00A92C24"/>
    <w:rsid w:val="00A932B7"/>
    <w:rsid w:val="00A970F7"/>
    <w:rsid w:val="00AB0863"/>
    <w:rsid w:val="00AB1D26"/>
    <w:rsid w:val="00AB4274"/>
    <w:rsid w:val="00AB49D4"/>
    <w:rsid w:val="00AB54FF"/>
    <w:rsid w:val="00AC5E10"/>
    <w:rsid w:val="00AC5FB6"/>
    <w:rsid w:val="00AD0086"/>
    <w:rsid w:val="00AD0890"/>
    <w:rsid w:val="00AD5335"/>
    <w:rsid w:val="00AD55D5"/>
    <w:rsid w:val="00AE524C"/>
    <w:rsid w:val="00AE712F"/>
    <w:rsid w:val="00AF1901"/>
    <w:rsid w:val="00AF2350"/>
    <w:rsid w:val="00AF3738"/>
    <w:rsid w:val="00AF592D"/>
    <w:rsid w:val="00AF5DBC"/>
    <w:rsid w:val="00AF70CF"/>
    <w:rsid w:val="00AF7881"/>
    <w:rsid w:val="00B006A7"/>
    <w:rsid w:val="00B106CF"/>
    <w:rsid w:val="00B11D47"/>
    <w:rsid w:val="00B124CF"/>
    <w:rsid w:val="00B14873"/>
    <w:rsid w:val="00B16672"/>
    <w:rsid w:val="00B2273E"/>
    <w:rsid w:val="00B22DD2"/>
    <w:rsid w:val="00B31C0C"/>
    <w:rsid w:val="00B3360C"/>
    <w:rsid w:val="00B3717B"/>
    <w:rsid w:val="00B403F0"/>
    <w:rsid w:val="00B40797"/>
    <w:rsid w:val="00B42F98"/>
    <w:rsid w:val="00B53A89"/>
    <w:rsid w:val="00B61129"/>
    <w:rsid w:val="00B61CC1"/>
    <w:rsid w:val="00B62C81"/>
    <w:rsid w:val="00B65C81"/>
    <w:rsid w:val="00B6798E"/>
    <w:rsid w:val="00B7587F"/>
    <w:rsid w:val="00B7793F"/>
    <w:rsid w:val="00B907D9"/>
    <w:rsid w:val="00B90B57"/>
    <w:rsid w:val="00B91A50"/>
    <w:rsid w:val="00B94647"/>
    <w:rsid w:val="00BA6AFA"/>
    <w:rsid w:val="00BB3797"/>
    <w:rsid w:val="00BB78B6"/>
    <w:rsid w:val="00BC0934"/>
    <w:rsid w:val="00BC146E"/>
    <w:rsid w:val="00BC5C10"/>
    <w:rsid w:val="00BD3261"/>
    <w:rsid w:val="00BD3629"/>
    <w:rsid w:val="00BD5A34"/>
    <w:rsid w:val="00BD621B"/>
    <w:rsid w:val="00BE191B"/>
    <w:rsid w:val="00BE4C6F"/>
    <w:rsid w:val="00BE7B1C"/>
    <w:rsid w:val="00BF0F4B"/>
    <w:rsid w:val="00BF3B0A"/>
    <w:rsid w:val="00BF662F"/>
    <w:rsid w:val="00C04AF7"/>
    <w:rsid w:val="00C06ABB"/>
    <w:rsid w:val="00C10984"/>
    <w:rsid w:val="00C11AA9"/>
    <w:rsid w:val="00C17775"/>
    <w:rsid w:val="00C222F6"/>
    <w:rsid w:val="00C23210"/>
    <w:rsid w:val="00C2697E"/>
    <w:rsid w:val="00C312E3"/>
    <w:rsid w:val="00C32F66"/>
    <w:rsid w:val="00C36AA1"/>
    <w:rsid w:val="00C376FF"/>
    <w:rsid w:val="00C438E9"/>
    <w:rsid w:val="00C447C7"/>
    <w:rsid w:val="00C44C3E"/>
    <w:rsid w:val="00C44CB2"/>
    <w:rsid w:val="00C44DFB"/>
    <w:rsid w:val="00C5097B"/>
    <w:rsid w:val="00C5413B"/>
    <w:rsid w:val="00C54A50"/>
    <w:rsid w:val="00C550DE"/>
    <w:rsid w:val="00C55D31"/>
    <w:rsid w:val="00C56817"/>
    <w:rsid w:val="00C62F54"/>
    <w:rsid w:val="00C636BD"/>
    <w:rsid w:val="00C64749"/>
    <w:rsid w:val="00C65364"/>
    <w:rsid w:val="00C66CAA"/>
    <w:rsid w:val="00C676F8"/>
    <w:rsid w:val="00C70A22"/>
    <w:rsid w:val="00C70C48"/>
    <w:rsid w:val="00C7396F"/>
    <w:rsid w:val="00C74BA1"/>
    <w:rsid w:val="00C757E1"/>
    <w:rsid w:val="00C761C2"/>
    <w:rsid w:val="00C8199B"/>
    <w:rsid w:val="00C84900"/>
    <w:rsid w:val="00C85273"/>
    <w:rsid w:val="00C9013A"/>
    <w:rsid w:val="00C91E61"/>
    <w:rsid w:val="00C92284"/>
    <w:rsid w:val="00C92A30"/>
    <w:rsid w:val="00C92E20"/>
    <w:rsid w:val="00C93BF6"/>
    <w:rsid w:val="00C93D39"/>
    <w:rsid w:val="00C965D8"/>
    <w:rsid w:val="00C96B3C"/>
    <w:rsid w:val="00CA0A6A"/>
    <w:rsid w:val="00CA156D"/>
    <w:rsid w:val="00CA2422"/>
    <w:rsid w:val="00CA3CFA"/>
    <w:rsid w:val="00CA3DF7"/>
    <w:rsid w:val="00CA5D0A"/>
    <w:rsid w:val="00CA76F6"/>
    <w:rsid w:val="00CB0544"/>
    <w:rsid w:val="00CB0559"/>
    <w:rsid w:val="00CB5A8B"/>
    <w:rsid w:val="00CB78B5"/>
    <w:rsid w:val="00CC0078"/>
    <w:rsid w:val="00CC09CB"/>
    <w:rsid w:val="00CC2701"/>
    <w:rsid w:val="00CC4CC2"/>
    <w:rsid w:val="00CD0329"/>
    <w:rsid w:val="00CD5866"/>
    <w:rsid w:val="00CD6DC8"/>
    <w:rsid w:val="00CD709B"/>
    <w:rsid w:val="00CD759D"/>
    <w:rsid w:val="00CE3BB0"/>
    <w:rsid w:val="00CE4A41"/>
    <w:rsid w:val="00CF1205"/>
    <w:rsid w:val="00CF13FE"/>
    <w:rsid w:val="00CF1A8A"/>
    <w:rsid w:val="00CF53E4"/>
    <w:rsid w:val="00CF79D0"/>
    <w:rsid w:val="00D03137"/>
    <w:rsid w:val="00D0590E"/>
    <w:rsid w:val="00D1339C"/>
    <w:rsid w:val="00D139AD"/>
    <w:rsid w:val="00D14EDC"/>
    <w:rsid w:val="00D15A47"/>
    <w:rsid w:val="00D16087"/>
    <w:rsid w:val="00D20D47"/>
    <w:rsid w:val="00D23E9C"/>
    <w:rsid w:val="00D27C2A"/>
    <w:rsid w:val="00D3090A"/>
    <w:rsid w:val="00D3149A"/>
    <w:rsid w:val="00D33B1E"/>
    <w:rsid w:val="00D3405D"/>
    <w:rsid w:val="00D36C3A"/>
    <w:rsid w:val="00D430D0"/>
    <w:rsid w:val="00D43C20"/>
    <w:rsid w:val="00D45420"/>
    <w:rsid w:val="00D4621F"/>
    <w:rsid w:val="00D46776"/>
    <w:rsid w:val="00D47F6E"/>
    <w:rsid w:val="00D53AD9"/>
    <w:rsid w:val="00D62659"/>
    <w:rsid w:val="00D64195"/>
    <w:rsid w:val="00D64563"/>
    <w:rsid w:val="00D65B7F"/>
    <w:rsid w:val="00D7151D"/>
    <w:rsid w:val="00D73AC4"/>
    <w:rsid w:val="00D74773"/>
    <w:rsid w:val="00D7568F"/>
    <w:rsid w:val="00D7759E"/>
    <w:rsid w:val="00D80124"/>
    <w:rsid w:val="00D80AA1"/>
    <w:rsid w:val="00D821E6"/>
    <w:rsid w:val="00D855F2"/>
    <w:rsid w:val="00D86E04"/>
    <w:rsid w:val="00D90D61"/>
    <w:rsid w:val="00D91510"/>
    <w:rsid w:val="00D9200C"/>
    <w:rsid w:val="00D92C87"/>
    <w:rsid w:val="00D952D4"/>
    <w:rsid w:val="00D953A6"/>
    <w:rsid w:val="00D95EFD"/>
    <w:rsid w:val="00D95FA2"/>
    <w:rsid w:val="00D9623F"/>
    <w:rsid w:val="00D976BE"/>
    <w:rsid w:val="00D978B0"/>
    <w:rsid w:val="00DA034B"/>
    <w:rsid w:val="00DA17F5"/>
    <w:rsid w:val="00DA231B"/>
    <w:rsid w:val="00DA24DB"/>
    <w:rsid w:val="00DA58B2"/>
    <w:rsid w:val="00DB10E8"/>
    <w:rsid w:val="00DB2380"/>
    <w:rsid w:val="00DB2E08"/>
    <w:rsid w:val="00DB3FB4"/>
    <w:rsid w:val="00DB4AE4"/>
    <w:rsid w:val="00DB53C2"/>
    <w:rsid w:val="00DB5B1E"/>
    <w:rsid w:val="00DC0F5E"/>
    <w:rsid w:val="00DC25FA"/>
    <w:rsid w:val="00DC56FD"/>
    <w:rsid w:val="00DC62EE"/>
    <w:rsid w:val="00DC6A8F"/>
    <w:rsid w:val="00DD076E"/>
    <w:rsid w:val="00DD62DC"/>
    <w:rsid w:val="00DD7328"/>
    <w:rsid w:val="00DE05D3"/>
    <w:rsid w:val="00DE2926"/>
    <w:rsid w:val="00DE36AE"/>
    <w:rsid w:val="00DE6322"/>
    <w:rsid w:val="00DE761B"/>
    <w:rsid w:val="00DF0722"/>
    <w:rsid w:val="00DF23EC"/>
    <w:rsid w:val="00DF314A"/>
    <w:rsid w:val="00DF45EF"/>
    <w:rsid w:val="00DF6A1C"/>
    <w:rsid w:val="00DF7513"/>
    <w:rsid w:val="00DF7790"/>
    <w:rsid w:val="00E0258C"/>
    <w:rsid w:val="00E050F2"/>
    <w:rsid w:val="00E139D0"/>
    <w:rsid w:val="00E21DE6"/>
    <w:rsid w:val="00E27BF0"/>
    <w:rsid w:val="00E30924"/>
    <w:rsid w:val="00E34C34"/>
    <w:rsid w:val="00E37A87"/>
    <w:rsid w:val="00E4437E"/>
    <w:rsid w:val="00E45CFE"/>
    <w:rsid w:val="00E46569"/>
    <w:rsid w:val="00E47FED"/>
    <w:rsid w:val="00E537B6"/>
    <w:rsid w:val="00E57B0E"/>
    <w:rsid w:val="00E630C1"/>
    <w:rsid w:val="00E664C6"/>
    <w:rsid w:val="00E6688E"/>
    <w:rsid w:val="00E66B4E"/>
    <w:rsid w:val="00E67FC6"/>
    <w:rsid w:val="00E719A8"/>
    <w:rsid w:val="00E72B02"/>
    <w:rsid w:val="00E74BE6"/>
    <w:rsid w:val="00E76654"/>
    <w:rsid w:val="00E779DC"/>
    <w:rsid w:val="00E77A6A"/>
    <w:rsid w:val="00E97727"/>
    <w:rsid w:val="00EA239B"/>
    <w:rsid w:val="00EA2EFC"/>
    <w:rsid w:val="00EA387D"/>
    <w:rsid w:val="00EA3EC4"/>
    <w:rsid w:val="00EA4C2B"/>
    <w:rsid w:val="00EB3C50"/>
    <w:rsid w:val="00EB3EFD"/>
    <w:rsid w:val="00EB5FEE"/>
    <w:rsid w:val="00EB6334"/>
    <w:rsid w:val="00EC1A04"/>
    <w:rsid w:val="00EC5E03"/>
    <w:rsid w:val="00EC7251"/>
    <w:rsid w:val="00EC75CC"/>
    <w:rsid w:val="00ED1812"/>
    <w:rsid w:val="00ED26F7"/>
    <w:rsid w:val="00ED385A"/>
    <w:rsid w:val="00ED3D3F"/>
    <w:rsid w:val="00ED4C42"/>
    <w:rsid w:val="00ED581C"/>
    <w:rsid w:val="00ED75D5"/>
    <w:rsid w:val="00ED75D8"/>
    <w:rsid w:val="00EE0B16"/>
    <w:rsid w:val="00EE26F2"/>
    <w:rsid w:val="00EE508F"/>
    <w:rsid w:val="00EE6D64"/>
    <w:rsid w:val="00EF45CA"/>
    <w:rsid w:val="00EF6CD0"/>
    <w:rsid w:val="00EF790F"/>
    <w:rsid w:val="00EF7CBF"/>
    <w:rsid w:val="00F000E0"/>
    <w:rsid w:val="00F02FAF"/>
    <w:rsid w:val="00F030A3"/>
    <w:rsid w:val="00F07711"/>
    <w:rsid w:val="00F148B1"/>
    <w:rsid w:val="00F149D6"/>
    <w:rsid w:val="00F21520"/>
    <w:rsid w:val="00F21548"/>
    <w:rsid w:val="00F22059"/>
    <w:rsid w:val="00F30188"/>
    <w:rsid w:val="00F3164B"/>
    <w:rsid w:val="00F34C9A"/>
    <w:rsid w:val="00F40A40"/>
    <w:rsid w:val="00F43A8A"/>
    <w:rsid w:val="00F45F32"/>
    <w:rsid w:val="00F461AD"/>
    <w:rsid w:val="00F51E5C"/>
    <w:rsid w:val="00F54096"/>
    <w:rsid w:val="00F55375"/>
    <w:rsid w:val="00F56348"/>
    <w:rsid w:val="00F60D68"/>
    <w:rsid w:val="00F648A0"/>
    <w:rsid w:val="00F666E2"/>
    <w:rsid w:val="00F72C94"/>
    <w:rsid w:val="00F73692"/>
    <w:rsid w:val="00F74BD5"/>
    <w:rsid w:val="00F7560C"/>
    <w:rsid w:val="00F7640B"/>
    <w:rsid w:val="00F8149E"/>
    <w:rsid w:val="00F841DF"/>
    <w:rsid w:val="00F84534"/>
    <w:rsid w:val="00F8671A"/>
    <w:rsid w:val="00F87A4D"/>
    <w:rsid w:val="00F946A0"/>
    <w:rsid w:val="00F959FB"/>
    <w:rsid w:val="00FA4334"/>
    <w:rsid w:val="00FA6302"/>
    <w:rsid w:val="00FA7724"/>
    <w:rsid w:val="00FB0E2B"/>
    <w:rsid w:val="00FB34EB"/>
    <w:rsid w:val="00FB386F"/>
    <w:rsid w:val="00FB6012"/>
    <w:rsid w:val="00FB61C5"/>
    <w:rsid w:val="00FB700A"/>
    <w:rsid w:val="00FC48F3"/>
    <w:rsid w:val="00FD1096"/>
    <w:rsid w:val="00FD2CF5"/>
    <w:rsid w:val="00FD2F05"/>
    <w:rsid w:val="00FD3293"/>
    <w:rsid w:val="00FD3500"/>
    <w:rsid w:val="00FD40D0"/>
    <w:rsid w:val="00FD5148"/>
    <w:rsid w:val="00FE25FE"/>
    <w:rsid w:val="00FE3C21"/>
    <w:rsid w:val="00FE4B81"/>
    <w:rsid w:val="00FE5ABE"/>
    <w:rsid w:val="00FE7AE3"/>
    <w:rsid w:val="00FF170E"/>
    <w:rsid w:val="00FF2240"/>
    <w:rsid w:val="00FF2B8A"/>
    <w:rsid w:val="00FF3188"/>
    <w:rsid w:val="00FF4CE1"/>
    <w:rsid w:val="00FF57AF"/>
    <w:rsid w:val="00FF5D9D"/>
    <w:rsid w:val="00FF7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59896"/>
  <w15:docId w15:val="{693B9774-944F-4B46-AF0C-4AE07488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396F"/>
    <w:pPr>
      <w:spacing w:after="160" w:line="259" w:lineRule="auto"/>
    </w:pPr>
    <w:rPr>
      <w:sz w:val="22"/>
      <w:szCs w:val="22"/>
      <w:lang w:eastAsia="en-US"/>
    </w:rPr>
  </w:style>
  <w:style w:type="paragraph" w:styleId="Nagwek1">
    <w:name w:val="heading 1"/>
    <w:basedOn w:val="Normalny"/>
    <w:next w:val="Normalny"/>
    <w:link w:val="Nagwek1Znak"/>
    <w:uiPriority w:val="9"/>
    <w:qFormat/>
    <w:rsid w:val="00FF170E"/>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A3EC4"/>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unhideWhenUsed/>
    <w:qFormat/>
    <w:rsid w:val="00EA3EC4"/>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9"/>
    <w:qFormat/>
    <w:rsid w:val="007B046A"/>
    <w:pPr>
      <w:keepNext/>
      <w:spacing w:after="360" w:line="240" w:lineRule="auto"/>
      <w:outlineLvl w:val="3"/>
    </w:pPr>
    <w:rPr>
      <w:rFonts w:eastAsia="Times New Roman"/>
      <w:b/>
      <w:bCs/>
      <w:sz w:val="28"/>
      <w:szCs w:val="28"/>
    </w:rPr>
  </w:style>
  <w:style w:type="paragraph" w:styleId="Nagwek5">
    <w:name w:val="heading 5"/>
    <w:basedOn w:val="Normalny"/>
    <w:next w:val="Normalny"/>
    <w:link w:val="Nagwek5Znak"/>
    <w:uiPriority w:val="9"/>
    <w:unhideWhenUsed/>
    <w:qFormat/>
    <w:rsid w:val="00EA3EC4"/>
    <w:pPr>
      <w:keepNext/>
      <w:keepLines/>
      <w:spacing w:before="40" w:after="0"/>
      <w:outlineLvl w:val="4"/>
    </w:pPr>
    <w:rPr>
      <w:rFonts w:ascii="Cambria" w:eastAsia="Times New Roman" w:hAnsi="Cambria"/>
      <w:color w:val="365F91"/>
    </w:rPr>
  </w:style>
  <w:style w:type="paragraph" w:styleId="Nagwek6">
    <w:name w:val="heading 6"/>
    <w:basedOn w:val="Normalny"/>
    <w:next w:val="Normalny"/>
    <w:link w:val="Nagwek6Znak"/>
    <w:uiPriority w:val="9"/>
    <w:unhideWhenUsed/>
    <w:qFormat/>
    <w:rsid w:val="001E7F63"/>
    <w:pPr>
      <w:keepNext/>
      <w:keepLines/>
      <w:spacing w:before="40" w:after="0"/>
      <w:outlineLvl w:val="5"/>
    </w:pPr>
    <w:rPr>
      <w:rFonts w:ascii="Cambria" w:eastAsia="Times New Roman" w:hAnsi="Cambria"/>
      <w:color w:val="243F60"/>
    </w:rPr>
  </w:style>
  <w:style w:type="paragraph" w:styleId="Nagwek7">
    <w:name w:val="heading 7"/>
    <w:basedOn w:val="Normalny"/>
    <w:next w:val="Normalny"/>
    <w:link w:val="Nagwek7Znak"/>
    <w:uiPriority w:val="9"/>
    <w:qFormat/>
    <w:rsid w:val="002A0655"/>
    <w:pPr>
      <w:spacing w:before="240" w:after="60" w:line="240" w:lineRule="auto"/>
      <w:outlineLvl w:val="6"/>
    </w:pPr>
    <w:rPr>
      <w:rFonts w:eastAsia="Times New Roman"/>
      <w:sz w:val="24"/>
      <w:szCs w:val="24"/>
      <w:lang w:val="x-none" w:eastAsia="x-none"/>
    </w:rPr>
  </w:style>
  <w:style w:type="paragraph" w:styleId="Nagwek9">
    <w:name w:val="heading 9"/>
    <w:basedOn w:val="Normalny"/>
    <w:next w:val="Normalny"/>
    <w:link w:val="Nagwek9Znak"/>
    <w:uiPriority w:val="9"/>
    <w:semiHidden/>
    <w:unhideWhenUsed/>
    <w:qFormat/>
    <w:rsid w:val="00EA3EC4"/>
    <w:pPr>
      <w:keepNext/>
      <w:keepLines/>
      <w:spacing w:before="40" w:after="0"/>
      <w:outlineLvl w:val="8"/>
    </w:pPr>
    <w:rPr>
      <w:rFonts w:ascii="Cambria" w:eastAsia="Times New Roman" w:hAnsi="Cambria"/>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rsid w:val="007B046A"/>
    <w:rPr>
      <w:rFonts w:ascii="Calibri" w:eastAsia="Times New Roman" w:hAnsi="Calibri" w:cs="Times New Roman"/>
      <w:b/>
      <w:bCs/>
      <w:sz w:val="28"/>
      <w:szCs w:val="28"/>
    </w:rPr>
  </w:style>
  <w:style w:type="paragraph" w:styleId="Nagwek">
    <w:name w:val="header"/>
    <w:basedOn w:val="Normalny"/>
    <w:link w:val="NagwekZnak"/>
    <w:uiPriority w:val="99"/>
    <w:unhideWhenUsed/>
    <w:rsid w:val="007B04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46A"/>
  </w:style>
  <w:style w:type="paragraph" w:styleId="Stopka">
    <w:name w:val="footer"/>
    <w:basedOn w:val="Normalny"/>
    <w:link w:val="StopkaZnak"/>
    <w:uiPriority w:val="99"/>
    <w:unhideWhenUsed/>
    <w:rsid w:val="007B04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46A"/>
  </w:style>
  <w:style w:type="paragraph" w:styleId="Akapitzlist">
    <w:name w:val="List Paragraph"/>
    <w:aliases w:val="CW_Lista,Podsis rysunku,Akapit z listą numerowaną,maz_wyliczenie,opis dzialania,K-P_odwolanie,A_wyliczenie,Akapit z listą 1,Numerowanie,BulletC,Wyliczanie,Obiekt,List Paragraph,normalny tekst,Akapit z listą31,Bullets,List Paragraph1,L1,b1"/>
    <w:basedOn w:val="Normalny"/>
    <w:link w:val="AkapitzlistZnak"/>
    <w:uiPriority w:val="1"/>
    <w:qFormat/>
    <w:rsid w:val="007B046A"/>
    <w:pPr>
      <w:ind w:left="720"/>
      <w:contextualSpacing/>
    </w:pPr>
  </w:style>
  <w:style w:type="paragraph" w:styleId="Tekstprzypisudolnego">
    <w:name w:val="footnote text"/>
    <w:aliases w:val="Podrozdział,Tekst przypisu"/>
    <w:basedOn w:val="Normalny"/>
    <w:link w:val="TekstprzypisudolnegoZnak"/>
    <w:uiPriority w:val="99"/>
    <w:unhideWhenUsed/>
    <w:rsid w:val="007B046A"/>
    <w:pPr>
      <w:spacing w:after="0" w:line="240" w:lineRule="auto"/>
    </w:pPr>
    <w:rPr>
      <w:sz w:val="20"/>
      <w:szCs w:val="20"/>
    </w:rPr>
  </w:style>
  <w:style w:type="character" w:customStyle="1" w:styleId="TekstprzypisudolnegoZnak">
    <w:name w:val="Tekst przypisu dolnego Znak"/>
    <w:aliases w:val="Podrozdział Znak,Tekst przypisu Znak"/>
    <w:link w:val="Tekstprzypisudolnego"/>
    <w:uiPriority w:val="99"/>
    <w:rsid w:val="007B046A"/>
    <w:rPr>
      <w:sz w:val="20"/>
      <w:szCs w:val="20"/>
    </w:rPr>
  </w:style>
  <w:style w:type="character" w:styleId="Hipercze">
    <w:name w:val="Hyperlink"/>
    <w:uiPriority w:val="99"/>
    <w:unhideWhenUsed/>
    <w:rsid w:val="007B046A"/>
    <w:rPr>
      <w:color w:val="0000FF"/>
      <w:u w:val="single"/>
    </w:rPr>
  </w:style>
  <w:style w:type="character" w:customStyle="1" w:styleId="AkapitzlistZnak">
    <w:name w:val="Akapit z listą Znak"/>
    <w:aliases w:val="CW_Lista Znak,Podsis rysunku Znak,Akapit z listą numerowaną Znak,maz_wyliczenie Znak,opis dzialania Znak,K-P_odwolanie Znak,A_wyliczenie Znak,Akapit z listą 1 Znak,Numerowanie Znak,BulletC Znak,Wyliczanie Znak,Obiekt Znak,L1 Znak"/>
    <w:link w:val="Akapitzlist"/>
    <w:uiPriority w:val="1"/>
    <w:qFormat/>
    <w:rsid w:val="007B046A"/>
  </w:style>
  <w:style w:type="paragraph" w:styleId="Tekstpodstawowy2">
    <w:name w:val="Body Text 2"/>
    <w:basedOn w:val="Normalny"/>
    <w:link w:val="Tekstpodstawowy2Znak"/>
    <w:uiPriority w:val="99"/>
    <w:unhideWhenUsed/>
    <w:rsid w:val="007B046A"/>
    <w:pPr>
      <w:spacing w:after="120" w:line="480" w:lineRule="auto"/>
    </w:pPr>
  </w:style>
  <w:style w:type="character" w:customStyle="1" w:styleId="Tekstpodstawowy2Znak">
    <w:name w:val="Tekst podstawowy 2 Znak"/>
    <w:basedOn w:val="Domylnaczcionkaakapitu"/>
    <w:link w:val="Tekstpodstawowy2"/>
    <w:uiPriority w:val="99"/>
    <w:rsid w:val="007B046A"/>
  </w:style>
  <w:style w:type="paragraph" w:customStyle="1" w:styleId="Akapitzlist1">
    <w:name w:val="Akapit z listą1"/>
    <w:basedOn w:val="Normalny"/>
    <w:rsid w:val="007B046A"/>
    <w:pPr>
      <w:spacing w:after="0" w:line="240" w:lineRule="auto"/>
      <w:ind w:left="708"/>
    </w:pPr>
    <w:rPr>
      <w:rFonts w:ascii="Times New Roman" w:hAnsi="Times New Roman"/>
      <w:kern w:val="32"/>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iPriority w:val="99"/>
    <w:unhideWhenUsed/>
    <w:rsid w:val="007B046A"/>
    <w:rPr>
      <w:vertAlign w:val="superscript"/>
    </w:rPr>
  </w:style>
  <w:style w:type="table" w:styleId="Tabela-Siatka">
    <w:name w:val="Table Grid"/>
    <w:basedOn w:val="Standardowy"/>
    <w:uiPriority w:val="59"/>
    <w:rsid w:val="007B0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7B046A"/>
    <w:pPr>
      <w:spacing w:after="120"/>
    </w:pPr>
  </w:style>
  <w:style w:type="character" w:customStyle="1" w:styleId="TekstpodstawowyZnak">
    <w:name w:val="Tekst podstawowy Znak"/>
    <w:basedOn w:val="Domylnaczcionkaakapitu"/>
    <w:link w:val="Tekstpodstawowy"/>
    <w:uiPriority w:val="99"/>
    <w:rsid w:val="007B046A"/>
  </w:style>
  <w:style w:type="paragraph" w:customStyle="1" w:styleId="Bezodstpw1">
    <w:name w:val="Bez odstępów1"/>
    <w:qFormat/>
    <w:rsid w:val="007B046A"/>
    <w:rPr>
      <w:rFonts w:eastAsia="Times New Roman"/>
      <w:sz w:val="22"/>
      <w:szCs w:val="22"/>
      <w:lang w:eastAsia="en-US"/>
    </w:rPr>
  </w:style>
  <w:style w:type="paragraph" w:styleId="Tekstdymka">
    <w:name w:val="Balloon Text"/>
    <w:aliases w:val=" Znak Znak"/>
    <w:basedOn w:val="Normalny"/>
    <w:link w:val="TekstdymkaZnak"/>
    <w:unhideWhenUsed/>
    <w:rsid w:val="007B046A"/>
    <w:pPr>
      <w:spacing w:after="0" w:line="240" w:lineRule="auto"/>
    </w:pPr>
    <w:rPr>
      <w:rFonts w:ascii="Segoe UI" w:hAnsi="Segoe UI" w:cs="Segoe UI"/>
      <w:sz w:val="18"/>
      <w:szCs w:val="18"/>
    </w:rPr>
  </w:style>
  <w:style w:type="character" w:customStyle="1" w:styleId="TekstdymkaZnak">
    <w:name w:val="Tekst dymka Znak"/>
    <w:aliases w:val=" Znak Znak Znak"/>
    <w:link w:val="Tekstdymka"/>
    <w:uiPriority w:val="99"/>
    <w:semiHidden/>
    <w:rsid w:val="007B046A"/>
    <w:rPr>
      <w:rFonts w:ascii="Segoe UI" w:hAnsi="Segoe UI" w:cs="Segoe UI"/>
      <w:sz w:val="18"/>
      <w:szCs w:val="18"/>
    </w:rPr>
  </w:style>
  <w:style w:type="paragraph" w:customStyle="1" w:styleId="Default">
    <w:name w:val="Default"/>
    <w:rsid w:val="00665B24"/>
    <w:pPr>
      <w:autoSpaceDE w:val="0"/>
      <w:autoSpaceDN w:val="0"/>
      <w:adjustRightInd w:val="0"/>
    </w:pPr>
    <w:rPr>
      <w:rFonts w:ascii="Trebuchet MS" w:hAnsi="Trebuchet MS" w:cs="Trebuchet MS"/>
      <w:color w:val="000000"/>
      <w:sz w:val="24"/>
      <w:szCs w:val="24"/>
      <w:lang w:eastAsia="en-US"/>
    </w:rPr>
  </w:style>
  <w:style w:type="paragraph" w:customStyle="1" w:styleId="Standardowywciety">
    <w:name w:val="Standardowy_wciety"/>
    <w:basedOn w:val="Normalny"/>
    <w:rsid w:val="00665B24"/>
    <w:pPr>
      <w:suppressAutoHyphens/>
      <w:spacing w:after="0" w:line="240" w:lineRule="auto"/>
      <w:ind w:left="709"/>
      <w:jc w:val="both"/>
    </w:pPr>
    <w:rPr>
      <w:rFonts w:ascii="MS Serif" w:eastAsia="Times New Roman" w:hAnsi="MS Serif"/>
      <w:sz w:val="20"/>
      <w:szCs w:val="20"/>
      <w:lang w:eastAsia="ar-SA"/>
    </w:rPr>
  </w:style>
  <w:style w:type="paragraph" w:customStyle="1" w:styleId="pkt">
    <w:name w:val="pkt"/>
    <w:basedOn w:val="Normalny"/>
    <w:link w:val="pktZnak"/>
    <w:rsid w:val="00665B24"/>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665B24"/>
    <w:rPr>
      <w:rFonts w:ascii="Times New Roman" w:eastAsia="Times New Roman" w:hAnsi="Times New Roman" w:cs="Times New Roman"/>
      <w:sz w:val="24"/>
      <w:szCs w:val="20"/>
      <w:lang w:eastAsia="pl-PL"/>
    </w:rPr>
  </w:style>
  <w:style w:type="character" w:styleId="UyteHipercze">
    <w:name w:val="FollowedHyperlink"/>
    <w:uiPriority w:val="99"/>
    <w:semiHidden/>
    <w:unhideWhenUsed/>
    <w:rsid w:val="007A598F"/>
    <w:rPr>
      <w:color w:val="800080"/>
      <w:u w:val="single"/>
    </w:rPr>
  </w:style>
  <w:style w:type="character" w:customStyle="1" w:styleId="acopre">
    <w:name w:val="acopre"/>
    <w:basedOn w:val="Domylnaczcionkaakapitu"/>
    <w:rsid w:val="00B3717B"/>
  </w:style>
  <w:style w:type="table" w:customStyle="1" w:styleId="Tabela-Siatka4">
    <w:name w:val="Tabela - Siatka4"/>
    <w:basedOn w:val="Standardowy"/>
    <w:next w:val="Tabela-Siatka"/>
    <w:uiPriority w:val="59"/>
    <w:rsid w:val="0071573D"/>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FF170E"/>
    <w:rPr>
      <w:rFonts w:ascii="Cambria" w:eastAsia="Times New Roman" w:hAnsi="Cambria" w:cs="Times New Roman"/>
      <w:color w:val="365F91"/>
      <w:sz w:val="32"/>
      <w:szCs w:val="32"/>
    </w:rPr>
  </w:style>
  <w:style w:type="paragraph" w:styleId="Nagwekspisutreci">
    <w:name w:val="TOC Heading"/>
    <w:basedOn w:val="Nagwek1"/>
    <w:next w:val="Normalny"/>
    <w:uiPriority w:val="39"/>
    <w:unhideWhenUsed/>
    <w:qFormat/>
    <w:rsid w:val="00FF170E"/>
    <w:pPr>
      <w:outlineLvl w:val="9"/>
    </w:pPr>
    <w:rPr>
      <w:lang w:eastAsia="pl-PL"/>
    </w:rPr>
  </w:style>
  <w:style w:type="paragraph" w:styleId="Spistreci3">
    <w:name w:val="toc 3"/>
    <w:basedOn w:val="Normalny"/>
    <w:next w:val="Normalny"/>
    <w:autoRedefine/>
    <w:uiPriority w:val="39"/>
    <w:unhideWhenUsed/>
    <w:rsid w:val="00FF170E"/>
    <w:pPr>
      <w:spacing w:after="100"/>
      <w:ind w:left="440"/>
    </w:pPr>
  </w:style>
  <w:style w:type="paragraph" w:customStyle="1" w:styleId="Stylwa">
    <w:name w:val="Styl węża"/>
    <w:basedOn w:val="Normalny"/>
    <w:link w:val="StylwaZnak"/>
    <w:qFormat/>
    <w:rsid w:val="00FF170E"/>
    <w:pPr>
      <w:keepNext/>
      <w:spacing w:before="240" w:line="360" w:lineRule="auto"/>
      <w:jc w:val="both"/>
      <w:outlineLvl w:val="0"/>
    </w:pPr>
    <w:rPr>
      <w:rFonts w:eastAsia="Times New Roman" w:cs="Calibri"/>
      <w:b/>
      <w:color w:val="000000"/>
      <w:sz w:val="24"/>
      <w:szCs w:val="24"/>
      <w:lang w:eastAsia="pl-PL"/>
    </w:rPr>
  </w:style>
  <w:style w:type="paragraph" w:customStyle="1" w:styleId="stylmodliszki">
    <w:name w:val="styl modliszki"/>
    <w:basedOn w:val="Stylwa"/>
    <w:link w:val="stylmodliszkiZnak"/>
    <w:qFormat/>
    <w:rsid w:val="00FF170E"/>
    <w:pPr>
      <w:numPr>
        <w:numId w:val="1"/>
      </w:numPr>
    </w:pPr>
  </w:style>
  <w:style w:type="character" w:customStyle="1" w:styleId="StylwaZnak">
    <w:name w:val="Styl węża Znak"/>
    <w:link w:val="Stylwa"/>
    <w:rsid w:val="00FF170E"/>
    <w:rPr>
      <w:rFonts w:eastAsia="Times New Roman" w:cs="Calibri"/>
      <w:b/>
      <w:color w:val="000000"/>
      <w:sz w:val="24"/>
      <w:szCs w:val="24"/>
      <w:lang w:eastAsia="pl-PL"/>
    </w:rPr>
  </w:style>
  <w:style w:type="paragraph" w:styleId="Spistreci1">
    <w:name w:val="toc 1"/>
    <w:basedOn w:val="Normalny"/>
    <w:next w:val="Normalny"/>
    <w:autoRedefine/>
    <w:uiPriority w:val="39"/>
    <w:unhideWhenUsed/>
    <w:rsid w:val="00FF170E"/>
    <w:pPr>
      <w:spacing w:after="100"/>
    </w:pPr>
  </w:style>
  <w:style w:type="character" w:customStyle="1" w:styleId="stylmodliszkiZnak">
    <w:name w:val="styl modliszki Znak"/>
    <w:link w:val="stylmodliszki"/>
    <w:rsid w:val="00FF170E"/>
    <w:rPr>
      <w:rFonts w:eastAsia="Times New Roman" w:cs="Calibri"/>
      <w:b/>
      <w:color w:val="000000"/>
      <w:sz w:val="24"/>
      <w:szCs w:val="24"/>
    </w:rPr>
  </w:style>
  <w:style w:type="character" w:styleId="Odwoaniedokomentarza">
    <w:name w:val="annotation reference"/>
    <w:uiPriority w:val="99"/>
    <w:unhideWhenUsed/>
    <w:rsid w:val="0032123E"/>
    <w:rPr>
      <w:sz w:val="16"/>
      <w:szCs w:val="16"/>
    </w:rPr>
  </w:style>
  <w:style w:type="paragraph" w:styleId="Tekstkomentarza">
    <w:name w:val="annotation text"/>
    <w:aliases w:val="Znak Znak Znak Znak Znak Znak Znak Znak,Znak Znak Znak Znak Znak Znak Znak,Znak7 Znak,Znak7 Znak Znak,Znak7 Znak Znak Znak Znak,Znak,Znak3, Znak3, Znak Znak Znak Znak Znak Znak Znak Znak, Znak Znak Znak Znak Znak Znak Znak, Znak7 Znak"/>
    <w:basedOn w:val="Normalny"/>
    <w:link w:val="TekstkomentarzaZnak"/>
    <w:uiPriority w:val="99"/>
    <w:unhideWhenUsed/>
    <w:rsid w:val="0032123E"/>
    <w:pPr>
      <w:spacing w:line="240" w:lineRule="auto"/>
    </w:pPr>
    <w:rPr>
      <w:sz w:val="20"/>
      <w:szCs w:val="20"/>
    </w:rPr>
  </w:style>
  <w:style w:type="character" w:customStyle="1" w:styleId="TekstkomentarzaZnak">
    <w:name w:val="Tekst komentarza Znak"/>
    <w:aliases w:val="Znak Znak Znak Znak Znak Znak Znak Znak Znak,Znak Znak Znak Znak Znak Znak Znak Znak1,Znak7 Znak Znak1,Znak7 Znak Znak Znak,Znak7 Znak Znak Znak Znak Znak,Znak Znak,Znak3 Znak, Znak3 Znak, Znak Znak Znak Znak Znak Znak Znak Znak1"/>
    <w:link w:val="Tekstkomentarza"/>
    <w:uiPriority w:val="99"/>
    <w:rsid w:val="0032123E"/>
    <w:rPr>
      <w:sz w:val="20"/>
      <w:szCs w:val="20"/>
    </w:rPr>
  </w:style>
  <w:style w:type="paragraph" w:styleId="Tematkomentarza">
    <w:name w:val="annotation subject"/>
    <w:basedOn w:val="Tekstkomentarza"/>
    <w:next w:val="Tekstkomentarza"/>
    <w:link w:val="TematkomentarzaZnak"/>
    <w:uiPriority w:val="99"/>
    <w:semiHidden/>
    <w:unhideWhenUsed/>
    <w:rsid w:val="0032123E"/>
    <w:rPr>
      <w:b/>
      <w:bCs/>
    </w:rPr>
  </w:style>
  <w:style w:type="character" w:customStyle="1" w:styleId="TematkomentarzaZnak">
    <w:name w:val="Temat komentarza Znak"/>
    <w:link w:val="Tematkomentarza"/>
    <w:uiPriority w:val="99"/>
    <w:semiHidden/>
    <w:rsid w:val="0032123E"/>
    <w:rPr>
      <w:b/>
      <w:bCs/>
      <w:sz w:val="20"/>
      <w:szCs w:val="20"/>
    </w:rPr>
  </w:style>
  <w:style w:type="character" w:customStyle="1" w:styleId="Nierozpoznanawzmianka1">
    <w:name w:val="Nierozpoznana wzmianka1"/>
    <w:uiPriority w:val="99"/>
    <w:semiHidden/>
    <w:unhideWhenUsed/>
    <w:rsid w:val="00D43C20"/>
    <w:rPr>
      <w:color w:val="605E5C"/>
      <w:shd w:val="clear" w:color="auto" w:fill="E1DFDD"/>
    </w:rPr>
  </w:style>
  <w:style w:type="paragraph" w:styleId="Bezodstpw">
    <w:name w:val="No Spacing"/>
    <w:qFormat/>
    <w:rsid w:val="00C64749"/>
    <w:rPr>
      <w:sz w:val="22"/>
      <w:szCs w:val="22"/>
    </w:rPr>
  </w:style>
  <w:style w:type="character" w:customStyle="1" w:styleId="normaltextrun">
    <w:name w:val="normaltextrun"/>
    <w:basedOn w:val="Domylnaczcionkaakapitu"/>
    <w:rsid w:val="00C64749"/>
  </w:style>
  <w:style w:type="character" w:customStyle="1" w:styleId="eop">
    <w:name w:val="eop"/>
    <w:basedOn w:val="Domylnaczcionkaakapitu"/>
    <w:rsid w:val="00C64749"/>
  </w:style>
  <w:style w:type="paragraph" w:customStyle="1" w:styleId="Tre">
    <w:name w:val="Treść"/>
    <w:rsid w:val="00C64749"/>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Nierozpoznanawzmianka2">
    <w:name w:val="Nierozpoznana wzmianka2"/>
    <w:uiPriority w:val="99"/>
    <w:semiHidden/>
    <w:unhideWhenUsed/>
    <w:rsid w:val="00D3090A"/>
    <w:rPr>
      <w:color w:val="605E5C"/>
      <w:shd w:val="clear" w:color="auto" w:fill="E1DFDD"/>
    </w:rPr>
  </w:style>
  <w:style w:type="character" w:customStyle="1" w:styleId="Nagwek6Znak">
    <w:name w:val="Nagłówek 6 Znak"/>
    <w:link w:val="Nagwek6"/>
    <w:uiPriority w:val="9"/>
    <w:rsid w:val="001E7F63"/>
    <w:rPr>
      <w:rFonts w:ascii="Cambria" w:eastAsia="Times New Roman" w:hAnsi="Cambria" w:cs="Times New Roman"/>
      <w:color w:val="243F60"/>
    </w:rPr>
  </w:style>
  <w:style w:type="character" w:customStyle="1" w:styleId="Nierozpoznanawzmianka3">
    <w:name w:val="Nierozpoznana wzmianka3"/>
    <w:uiPriority w:val="99"/>
    <w:semiHidden/>
    <w:unhideWhenUsed/>
    <w:rsid w:val="00C8199B"/>
    <w:rPr>
      <w:color w:val="605E5C"/>
      <w:shd w:val="clear" w:color="auto" w:fill="E1DFDD"/>
    </w:rPr>
  </w:style>
  <w:style w:type="character" w:customStyle="1" w:styleId="Nagwek2Znak">
    <w:name w:val="Nagłówek 2 Znak"/>
    <w:link w:val="Nagwek2"/>
    <w:uiPriority w:val="9"/>
    <w:rsid w:val="00EA3EC4"/>
    <w:rPr>
      <w:rFonts w:ascii="Cambria" w:eastAsia="Times New Roman" w:hAnsi="Cambria" w:cs="Times New Roman"/>
      <w:color w:val="365F91"/>
      <w:sz w:val="26"/>
      <w:szCs w:val="26"/>
    </w:rPr>
  </w:style>
  <w:style w:type="character" w:customStyle="1" w:styleId="Nagwek3Znak">
    <w:name w:val="Nagłówek 3 Znak"/>
    <w:link w:val="Nagwek3"/>
    <w:uiPriority w:val="9"/>
    <w:rsid w:val="00EA3EC4"/>
    <w:rPr>
      <w:rFonts w:ascii="Cambria" w:eastAsia="Times New Roman" w:hAnsi="Cambria" w:cs="Times New Roman"/>
      <w:color w:val="243F60"/>
      <w:sz w:val="24"/>
      <w:szCs w:val="24"/>
    </w:rPr>
  </w:style>
  <w:style w:type="character" w:customStyle="1" w:styleId="Nagwek5Znak">
    <w:name w:val="Nagłówek 5 Znak"/>
    <w:link w:val="Nagwek5"/>
    <w:uiPriority w:val="9"/>
    <w:rsid w:val="00EA3EC4"/>
    <w:rPr>
      <w:rFonts w:ascii="Cambria" w:eastAsia="Times New Roman" w:hAnsi="Cambria" w:cs="Times New Roman"/>
      <w:color w:val="365F91"/>
    </w:rPr>
  </w:style>
  <w:style w:type="character" w:customStyle="1" w:styleId="Nagwek9Znak">
    <w:name w:val="Nagłówek 9 Znak"/>
    <w:link w:val="Nagwek9"/>
    <w:uiPriority w:val="9"/>
    <w:semiHidden/>
    <w:rsid w:val="00EA3EC4"/>
    <w:rPr>
      <w:rFonts w:ascii="Cambria" w:eastAsia="Times New Roman" w:hAnsi="Cambria" w:cs="Times New Roman"/>
      <w:i/>
      <w:iCs/>
      <w:color w:val="272727"/>
      <w:sz w:val="21"/>
      <w:szCs w:val="21"/>
    </w:rPr>
  </w:style>
  <w:style w:type="paragraph" w:styleId="Tekstpodstawowywcity">
    <w:name w:val="Body Text Indent"/>
    <w:basedOn w:val="Normalny"/>
    <w:link w:val="TekstpodstawowywcityZnak"/>
    <w:uiPriority w:val="99"/>
    <w:unhideWhenUsed/>
    <w:rsid w:val="00EA3EC4"/>
    <w:pPr>
      <w:spacing w:after="120"/>
      <w:ind w:left="283"/>
    </w:pPr>
  </w:style>
  <w:style w:type="character" w:customStyle="1" w:styleId="TekstpodstawowywcityZnak">
    <w:name w:val="Tekst podstawowy wcięty Znak"/>
    <w:basedOn w:val="Domylnaczcionkaakapitu"/>
    <w:link w:val="Tekstpodstawowywcity"/>
    <w:uiPriority w:val="99"/>
    <w:rsid w:val="00EA3EC4"/>
  </w:style>
  <w:style w:type="paragraph" w:customStyle="1" w:styleId="WW-Tekstpodstawowy3">
    <w:name w:val="WW-Tekst podstawowy 3"/>
    <w:basedOn w:val="Normalny"/>
    <w:uiPriority w:val="99"/>
    <w:rsid w:val="00EA3EC4"/>
    <w:pPr>
      <w:suppressAutoHyphens/>
      <w:spacing w:after="0" w:line="240" w:lineRule="auto"/>
      <w:jc w:val="both"/>
    </w:pPr>
    <w:rPr>
      <w:rFonts w:ascii="Times New Roman" w:eastAsia="Times New Roman" w:hAnsi="Times New Roman"/>
      <w:lang w:eastAsia="pl-PL"/>
    </w:rPr>
  </w:style>
  <w:style w:type="paragraph" w:customStyle="1" w:styleId="Style7">
    <w:name w:val="Style7"/>
    <w:basedOn w:val="Normalny"/>
    <w:uiPriority w:val="99"/>
    <w:rsid w:val="00EA3EC4"/>
    <w:pPr>
      <w:widowControl w:val="0"/>
      <w:autoSpaceDE w:val="0"/>
      <w:autoSpaceDN w:val="0"/>
      <w:adjustRightInd w:val="0"/>
      <w:spacing w:after="0" w:line="254" w:lineRule="exact"/>
    </w:pPr>
    <w:rPr>
      <w:rFonts w:ascii="Times New Roman" w:eastAsia="Times New Roman" w:hAnsi="Times New Roman"/>
      <w:sz w:val="24"/>
      <w:szCs w:val="24"/>
      <w:lang w:eastAsia="pl-PL"/>
    </w:rPr>
  </w:style>
  <w:style w:type="character" w:customStyle="1" w:styleId="FontStyle20">
    <w:name w:val="Font Style20"/>
    <w:uiPriority w:val="99"/>
    <w:rsid w:val="00EA3EC4"/>
    <w:rPr>
      <w:rFonts w:ascii="Times New Roman" w:hAnsi="Times New Roman" w:cs="Times New Roman"/>
      <w:color w:val="000000"/>
      <w:sz w:val="20"/>
      <w:szCs w:val="20"/>
    </w:rPr>
  </w:style>
  <w:style w:type="paragraph" w:customStyle="1" w:styleId="Tekstpodstawowy31">
    <w:name w:val="Tekst podstawowy 31"/>
    <w:basedOn w:val="Normalny"/>
    <w:uiPriority w:val="99"/>
    <w:rsid w:val="00EA3EC4"/>
    <w:pPr>
      <w:suppressAutoHyphens/>
      <w:spacing w:after="0" w:line="240" w:lineRule="auto"/>
      <w:jc w:val="both"/>
    </w:pPr>
    <w:rPr>
      <w:rFonts w:ascii="Arial" w:eastAsia="Times New Roman" w:hAnsi="Arial" w:cs="Arial"/>
      <w:b/>
      <w:bCs/>
      <w:sz w:val="28"/>
      <w:szCs w:val="28"/>
      <w:lang w:eastAsia="ar-SA"/>
    </w:rPr>
  </w:style>
  <w:style w:type="character" w:customStyle="1" w:styleId="Nierozpoznanawzmianka4">
    <w:name w:val="Nierozpoznana wzmianka4"/>
    <w:uiPriority w:val="99"/>
    <w:semiHidden/>
    <w:unhideWhenUsed/>
    <w:rsid w:val="0062691D"/>
    <w:rPr>
      <w:color w:val="605E5C"/>
      <w:shd w:val="clear" w:color="auto" w:fill="E1DFDD"/>
    </w:rPr>
  </w:style>
  <w:style w:type="paragraph" w:styleId="NormalnyWeb">
    <w:name w:val="Normal (Web)"/>
    <w:basedOn w:val="Normalny"/>
    <w:uiPriority w:val="99"/>
    <w:rsid w:val="00E050F2"/>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Styl">
    <w:name w:val="Styl"/>
    <w:rsid w:val="00E050F2"/>
    <w:pPr>
      <w:widowControl w:val="0"/>
      <w:autoSpaceDE w:val="0"/>
      <w:autoSpaceDN w:val="0"/>
      <w:adjustRightInd w:val="0"/>
    </w:pPr>
    <w:rPr>
      <w:rFonts w:ascii="Arial" w:eastAsia="Times New Roman" w:hAnsi="Arial" w:cs="Arial"/>
      <w:sz w:val="24"/>
      <w:szCs w:val="24"/>
    </w:rPr>
  </w:style>
  <w:style w:type="paragraph" w:customStyle="1" w:styleId="Zwykytekst1">
    <w:name w:val="Zwykły tekst1"/>
    <w:basedOn w:val="Normalny"/>
    <w:uiPriority w:val="99"/>
    <w:rsid w:val="00E050F2"/>
    <w:pPr>
      <w:suppressAutoHyphens/>
      <w:spacing w:after="0" w:line="240" w:lineRule="auto"/>
    </w:pPr>
    <w:rPr>
      <w:rFonts w:ascii="Courier New" w:eastAsia="Times New Roman" w:hAnsi="Courier New"/>
      <w:color w:val="000000"/>
      <w:kern w:val="1"/>
      <w:sz w:val="20"/>
      <w:szCs w:val="24"/>
      <w:lang w:eastAsia="ar-SA"/>
    </w:rPr>
  </w:style>
  <w:style w:type="paragraph" w:customStyle="1" w:styleId="11">
    <w:name w:val="1.1"/>
    <w:basedOn w:val="Normalny"/>
    <w:link w:val="11Znak"/>
    <w:uiPriority w:val="99"/>
    <w:qFormat/>
    <w:rsid w:val="00E050F2"/>
    <w:pPr>
      <w:spacing w:before="120" w:after="120" w:line="276" w:lineRule="auto"/>
      <w:ind w:left="851" w:hanging="567"/>
      <w:jc w:val="both"/>
    </w:pPr>
    <w:rPr>
      <w:rFonts w:ascii="Times New Roman" w:hAnsi="Times New Roman" w:cs="Arial"/>
      <w:color w:val="000000"/>
      <w:sz w:val="24"/>
      <w:szCs w:val="20"/>
      <w:lang w:eastAsia="pl-PL"/>
    </w:rPr>
  </w:style>
  <w:style w:type="character" w:customStyle="1" w:styleId="11Znak">
    <w:name w:val="1.1 Znak"/>
    <w:link w:val="11"/>
    <w:uiPriority w:val="99"/>
    <w:rsid w:val="00E050F2"/>
    <w:rPr>
      <w:rFonts w:ascii="Times New Roman" w:eastAsia="Calibri" w:hAnsi="Times New Roman" w:cs="Arial"/>
      <w:color w:val="000000"/>
      <w:sz w:val="24"/>
      <w:szCs w:val="20"/>
      <w:lang w:eastAsia="pl-PL"/>
    </w:rPr>
  </w:style>
  <w:style w:type="paragraph" w:customStyle="1" w:styleId="styldrugi11">
    <w:name w:val="styl drugi 1.1."/>
    <w:basedOn w:val="Normalny"/>
    <w:link w:val="styldrugi11Znak"/>
    <w:qFormat/>
    <w:rsid w:val="00E050F2"/>
    <w:pPr>
      <w:spacing w:before="120" w:after="120" w:line="276" w:lineRule="auto"/>
      <w:ind w:left="5819" w:hanging="432"/>
      <w:jc w:val="both"/>
      <w:outlineLvl w:val="3"/>
    </w:pPr>
    <w:rPr>
      <w:rFonts w:ascii="Times New Roman" w:eastAsia="Arial" w:hAnsi="Times New Roman"/>
    </w:rPr>
  </w:style>
  <w:style w:type="character" w:customStyle="1" w:styleId="styldrugi11Znak">
    <w:name w:val="styl drugi 1.1. Znak"/>
    <w:link w:val="styldrugi11"/>
    <w:rsid w:val="00E050F2"/>
    <w:rPr>
      <w:rFonts w:ascii="Times New Roman" w:eastAsia="Arial" w:hAnsi="Times New Roman" w:cs="Times New Roman"/>
    </w:rPr>
  </w:style>
  <w:style w:type="paragraph" w:customStyle="1" w:styleId="litera">
    <w:name w:val="litera"/>
    <w:basedOn w:val="Normalny"/>
    <w:rsid w:val="00E050F2"/>
    <w:pPr>
      <w:tabs>
        <w:tab w:val="left" w:pos="720"/>
      </w:tabs>
      <w:spacing w:after="120" w:line="288" w:lineRule="auto"/>
      <w:ind w:left="720" w:hanging="432"/>
      <w:jc w:val="both"/>
    </w:pPr>
    <w:rPr>
      <w:rFonts w:ascii="Times New Roman" w:eastAsia="Times New Roman" w:hAnsi="Times New Roman"/>
      <w:sz w:val="26"/>
      <w:szCs w:val="20"/>
      <w:lang w:eastAsia="pl-PL"/>
    </w:rPr>
  </w:style>
  <w:style w:type="paragraph" w:customStyle="1" w:styleId="111">
    <w:name w:val="1.1.1."/>
    <w:basedOn w:val="Normalny"/>
    <w:link w:val="111Znak"/>
    <w:qFormat/>
    <w:rsid w:val="00E050F2"/>
    <w:pPr>
      <w:spacing w:before="80" w:after="0" w:line="276" w:lineRule="auto"/>
      <w:ind w:left="1986" w:hanging="851"/>
      <w:jc w:val="both"/>
    </w:pPr>
    <w:rPr>
      <w:rFonts w:ascii="Times New Roman" w:eastAsia="Times New Roman" w:hAnsi="Times New Roman" w:cs="Arial"/>
      <w:color w:val="000000"/>
      <w:szCs w:val="24"/>
      <w:lang w:eastAsia="pl-PL"/>
    </w:rPr>
  </w:style>
  <w:style w:type="character" w:customStyle="1" w:styleId="111Znak">
    <w:name w:val="1.1.1. Znak"/>
    <w:link w:val="111"/>
    <w:rsid w:val="00E050F2"/>
    <w:rPr>
      <w:rFonts w:ascii="Times New Roman" w:eastAsia="Times New Roman" w:hAnsi="Times New Roman" w:cs="Arial"/>
      <w:color w:val="000000"/>
      <w:szCs w:val="24"/>
      <w:lang w:eastAsia="pl-PL"/>
    </w:rPr>
  </w:style>
  <w:style w:type="character" w:customStyle="1" w:styleId="Teksttreci2">
    <w:name w:val="Tekst treści (2)_"/>
    <w:link w:val="Teksttreci20"/>
    <w:rsid w:val="00E050F2"/>
    <w:rPr>
      <w:rFonts w:ascii="Verdana" w:eastAsia="Verdana" w:hAnsi="Verdana" w:cs="Verdana"/>
      <w:sz w:val="18"/>
      <w:szCs w:val="18"/>
      <w:shd w:val="clear" w:color="auto" w:fill="FFFFFF"/>
    </w:rPr>
  </w:style>
  <w:style w:type="paragraph" w:customStyle="1" w:styleId="Teksttreci20">
    <w:name w:val="Tekst treści (2)"/>
    <w:basedOn w:val="Normalny"/>
    <w:link w:val="Teksttreci2"/>
    <w:rsid w:val="00E050F2"/>
    <w:pPr>
      <w:widowControl w:val="0"/>
      <w:shd w:val="clear" w:color="auto" w:fill="FFFFFF"/>
      <w:spacing w:after="0" w:line="218" w:lineRule="exact"/>
      <w:ind w:hanging="560"/>
      <w:jc w:val="both"/>
    </w:pPr>
    <w:rPr>
      <w:rFonts w:ascii="Verdana" w:eastAsia="Verdana" w:hAnsi="Verdana" w:cs="Verdana"/>
      <w:sz w:val="18"/>
      <w:szCs w:val="18"/>
    </w:rPr>
  </w:style>
  <w:style w:type="character" w:customStyle="1" w:styleId="hgkelc">
    <w:name w:val="hgkelc"/>
    <w:basedOn w:val="Domylnaczcionkaakapitu"/>
    <w:rsid w:val="009C4E65"/>
  </w:style>
  <w:style w:type="paragraph" w:styleId="Zwykytekst">
    <w:name w:val="Plain Text"/>
    <w:basedOn w:val="Normalny"/>
    <w:link w:val="ZwykytekstZnak"/>
    <w:rsid w:val="00823D3F"/>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823D3F"/>
    <w:rPr>
      <w:rFonts w:ascii="Courier New" w:eastAsia="Times New Roman" w:hAnsi="Courier New" w:cs="Times New Roman"/>
      <w:sz w:val="20"/>
      <w:szCs w:val="20"/>
      <w:lang w:eastAsia="pl-PL"/>
    </w:rPr>
  </w:style>
  <w:style w:type="character" w:customStyle="1" w:styleId="WW-Absatz-Standardschriftart11111">
    <w:name w:val="WW-Absatz-Standardschriftart11111"/>
    <w:rsid w:val="00F30188"/>
  </w:style>
  <w:style w:type="character" w:customStyle="1" w:styleId="Nierozpoznanawzmianka5">
    <w:name w:val="Nierozpoznana wzmianka5"/>
    <w:uiPriority w:val="99"/>
    <w:semiHidden/>
    <w:unhideWhenUsed/>
    <w:rsid w:val="00B124CF"/>
    <w:rPr>
      <w:color w:val="605E5C"/>
      <w:shd w:val="clear" w:color="auto" w:fill="E1DFDD"/>
    </w:rPr>
  </w:style>
  <w:style w:type="paragraph" w:styleId="Poprawka">
    <w:name w:val="Revision"/>
    <w:hidden/>
    <w:uiPriority w:val="99"/>
    <w:semiHidden/>
    <w:rsid w:val="006024E6"/>
    <w:rPr>
      <w:sz w:val="22"/>
      <w:szCs w:val="22"/>
      <w:lang w:eastAsia="en-US"/>
    </w:rPr>
  </w:style>
  <w:style w:type="paragraph" w:styleId="Tekstprzypisukocowego">
    <w:name w:val="endnote text"/>
    <w:basedOn w:val="Normalny"/>
    <w:link w:val="TekstprzypisukocowegoZnak"/>
    <w:uiPriority w:val="99"/>
    <w:semiHidden/>
    <w:unhideWhenUsed/>
    <w:rsid w:val="00E34C34"/>
    <w:pPr>
      <w:spacing w:after="0" w:line="240" w:lineRule="auto"/>
    </w:pPr>
    <w:rPr>
      <w:sz w:val="20"/>
      <w:szCs w:val="20"/>
    </w:rPr>
  </w:style>
  <w:style w:type="character" w:customStyle="1" w:styleId="TekstprzypisukocowegoZnak">
    <w:name w:val="Tekst przypisu końcowego Znak"/>
    <w:link w:val="Tekstprzypisukocowego"/>
    <w:uiPriority w:val="99"/>
    <w:semiHidden/>
    <w:rsid w:val="00E34C34"/>
    <w:rPr>
      <w:sz w:val="20"/>
      <w:szCs w:val="20"/>
    </w:rPr>
  </w:style>
  <w:style w:type="character" w:styleId="Odwoanieprzypisukocowego">
    <w:name w:val="endnote reference"/>
    <w:uiPriority w:val="99"/>
    <w:semiHidden/>
    <w:unhideWhenUsed/>
    <w:rsid w:val="00E34C34"/>
    <w:rPr>
      <w:vertAlign w:val="superscript"/>
    </w:rPr>
  </w:style>
  <w:style w:type="paragraph" w:customStyle="1" w:styleId="Standard">
    <w:name w:val="Standard"/>
    <w:rsid w:val="00962722"/>
    <w:pPr>
      <w:spacing w:after="200" w:line="251" w:lineRule="auto"/>
      <w:jc w:val="both"/>
    </w:pPr>
    <w:rPr>
      <w:rFonts w:eastAsia="Times New Roman"/>
      <w:sz w:val="22"/>
      <w:szCs w:val="22"/>
      <w:lang w:eastAsia="en-US" w:bidi="en-US"/>
    </w:rPr>
  </w:style>
  <w:style w:type="paragraph" w:customStyle="1" w:styleId="footnotedescription">
    <w:name w:val="footnote description"/>
    <w:next w:val="Normalny"/>
    <w:link w:val="footnotedescriptionChar"/>
    <w:hidden/>
    <w:rsid w:val="007E4F72"/>
    <w:pPr>
      <w:spacing w:line="256" w:lineRule="auto"/>
      <w:jc w:val="both"/>
    </w:pPr>
    <w:rPr>
      <w:rFonts w:cs="Calibri"/>
      <w:color w:val="000000"/>
      <w:sz w:val="18"/>
      <w:szCs w:val="22"/>
    </w:rPr>
  </w:style>
  <w:style w:type="character" w:customStyle="1" w:styleId="footnotedescriptionChar">
    <w:name w:val="footnote description Char"/>
    <w:link w:val="footnotedescription"/>
    <w:rsid w:val="007E4F72"/>
    <w:rPr>
      <w:rFonts w:ascii="Calibri" w:eastAsia="Calibri" w:hAnsi="Calibri" w:cs="Calibri"/>
      <w:color w:val="000000"/>
      <w:sz w:val="18"/>
      <w:lang w:eastAsia="pl-PL"/>
    </w:rPr>
  </w:style>
  <w:style w:type="character" w:customStyle="1" w:styleId="footnotemark">
    <w:name w:val="footnote mark"/>
    <w:hidden/>
    <w:rsid w:val="007E4F72"/>
    <w:rPr>
      <w:rFonts w:ascii="Calibri" w:eastAsia="Calibri" w:hAnsi="Calibri" w:cs="Calibri"/>
      <w:color w:val="000000"/>
      <w:sz w:val="18"/>
      <w:vertAlign w:val="superscript"/>
    </w:rPr>
  </w:style>
  <w:style w:type="paragraph" w:styleId="Spistreci2">
    <w:name w:val="toc 2"/>
    <w:basedOn w:val="Normalny"/>
    <w:next w:val="Normalny"/>
    <w:autoRedefine/>
    <w:uiPriority w:val="39"/>
    <w:unhideWhenUsed/>
    <w:rsid w:val="00AF70CF"/>
    <w:pPr>
      <w:spacing w:after="100"/>
      <w:ind w:left="220"/>
    </w:pPr>
  </w:style>
  <w:style w:type="character" w:customStyle="1" w:styleId="Nierozpoznanawzmianka6">
    <w:name w:val="Nierozpoznana wzmianka6"/>
    <w:uiPriority w:val="99"/>
    <w:semiHidden/>
    <w:unhideWhenUsed/>
    <w:rsid w:val="009402B4"/>
    <w:rPr>
      <w:color w:val="605E5C"/>
      <w:shd w:val="clear" w:color="auto" w:fill="E1DFDD"/>
    </w:rPr>
  </w:style>
  <w:style w:type="paragraph" w:customStyle="1" w:styleId="Textbody">
    <w:name w:val="Text body"/>
    <w:basedOn w:val="Normalny"/>
    <w:rsid w:val="00A825FD"/>
    <w:pPr>
      <w:spacing w:after="200" w:line="249" w:lineRule="auto"/>
      <w:jc w:val="both"/>
    </w:pPr>
    <w:rPr>
      <w:rFonts w:ascii="Arial" w:eastAsia="Times New Roman" w:hAnsi="Arial"/>
      <w:szCs w:val="20"/>
      <w:lang w:bidi="en-US"/>
    </w:rPr>
  </w:style>
  <w:style w:type="character" w:customStyle="1" w:styleId="Nierozpoznanawzmianka7">
    <w:name w:val="Nierozpoznana wzmianka7"/>
    <w:uiPriority w:val="99"/>
    <w:semiHidden/>
    <w:unhideWhenUsed/>
    <w:rsid w:val="00186F76"/>
    <w:rPr>
      <w:color w:val="605E5C"/>
      <w:shd w:val="clear" w:color="auto" w:fill="E1DFDD"/>
    </w:rPr>
  </w:style>
  <w:style w:type="paragraph" w:styleId="Adreszwrotnynakopercie">
    <w:name w:val="envelope return"/>
    <w:basedOn w:val="Normalny"/>
    <w:unhideWhenUsed/>
    <w:rsid w:val="001B0EA7"/>
    <w:pPr>
      <w:spacing w:after="0" w:line="240" w:lineRule="auto"/>
    </w:pPr>
    <w:rPr>
      <w:rFonts w:ascii="Arial" w:eastAsia="Times New Roman" w:hAnsi="Arial"/>
      <w:sz w:val="20"/>
      <w:szCs w:val="20"/>
      <w:lang w:eastAsia="pl-PL"/>
    </w:rPr>
  </w:style>
  <w:style w:type="character" w:customStyle="1" w:styleId="FontStyle157">
    <w:name w:val="Font Style157"/>
    <w:rsid w:val="006525D9"/>
    <w:rPr>
      <w:rFonts w:ascii="Times New Roman" w:hAnsi="Times New Roman" w:cs="Times New Roman" w:hint="default"/>
      <w:b/>
      <w:bCs/>
      <w:sz w:val="22"/>
      <w:szCs w:val="22"/>
    </w:rPr>
  </w:style>
  <w:style w:type="paragraph" w:customStyle="1" w:styleId="11111-UmowaEPC">
    <w:name w:val="1.1.1.1.1 - Umowa EPC"/>
    <w:basedOn w:val="Normalny"/>
    <w:qFormat/>
    <w:rsid w:val="003C407F"/>
    <w:pPr>
      <w:numPr>
        <w:ilvl w:val="4"/>
        <w:numId w:val="6"/>
      </w:numPr>
      <w:spacing w:before="100" w:after="120" w:line="280" w:lineRule="exact"/>
      <w:ind w:left="3523" w:hanging="360"/>
      <w:jc w:val="both"/>
    </w:pPr>
    <w:rPr>
      <w:rFonts w:ascii="Times New Roman" w:eastAsia="Times New Roman" w:hAnsi="Times New Roman"/>
      <w:bCs/>
      <w:color w:val="000000"/>
      <w:lang w:eastAsia="pl-PL"/>
    </w:rPr>
  </w:style>
  <w:style w:type="paragraph" w:customStyle="1" w:styleId="1Rozdzia">
    <w:name w:val="1. Rozdział"/>
    <w:basedOn w:val="Normalny"/>
    <w:qFormat/>
    <w:rsid w:val="003C407F"/>
    <w:pPr>
      <w:keepNext/>
      <w:numPr>
        <w:numId w:val="6"/>
      </w:numPr>
      <w:spacing w:before="480" w:after="480" w:line="276" w:lineRule="auto"/>
      <w:ind w:left="357" w:hanging="357"/>
      <w:jc w:val="both"/>
      <w:outlineLvl w:val="3"/>
    </w:pPr>
    <w:rPr>
      <w:rFonts w:ascii="Times New Roman" w:eastAsia="Arial" w:hAnsi="Times New Roman"/>
      <w:b/>
    </w:rPr>
  </w:style>
  <w:style w:type="paragraph" w:customStyle="1" w:styleId="11UmowaEPC">
    <w:name w:val="1.1. Umowa EPC"/>
    <w:basedOn w:val="1Rozdzia"/>
    <w:qFormat/>
    <w:rsid w:val="003C407F"/>
    <w:pPr>
      <w:keepNext w:val="0"/>
      <w:numPr>
        <w:ilvl w:val="1"/>
      </w:numPr>
      <w:spacing w:before="120" w:after="120"/>
    </w:pPr>
    <w:rPr>
      <w:b w:val="0"/>
    </w:rPr>
  </w:style>
  <w:style w:type="paragraph" w:customStyle="1" w:styleId="111UmowaEPC">
    <w:name w:val="1.1.1 Umowa EPC"/>
    <w:basedOn w:val="11UmowaEPC"/>
    <w:link w:val="111UmowaEPCZnak"/>
    <w:qFormat/>
    <w:rsid w:val="003C407F"/>
    <w:pPr>
      <w:numPr>
        <w:ilvl w:val="0"/>
        <w:numId w:val="0"/>
      </w:numPr>
    </w:pPr>
  </w:style>
  <w:style w:type="paragraph" w:customStyle="1" w:styleId="1111UmowaEPC">
    <w:name w:val="1.1.1.1 Umowa EPC"/>
    <w:basedOn w:val="111UmowaEPC"/>
    <w:link w:val="1111UmowaEPCZnak"/>
    <w:qFormat/>
    <w:rsid w:val="003C407F"/>
    <w:pPr>
      <w:numPr>
        <w:ilvl w:val="3"/>
      </w:numPr>
      <w:ind w:left="2880" w:hanging="360"/>
    </w:pPr>
  </w:style>
  <w:style w:type="character" w:customStyle="1" w:styleId="111UmowaEPCZnak">
    <w:name w:val="1.1.1 Umowa EPC Znak"/>
    <w:link w:val="111UmowaEPC"/>
    <w:rsid w:val="003C407F"/>
    <w:rPr>
      <w:rFonts w:ascii="Times New Roman" w:eastAsia="Arial" w:hAnsi="Times New Roman" w:cs="Times New Roman"/>
    </w:rPr>
  </w:style>
  <w:style w:type="character" w:customStyle="1" w:styleId="1111UmowaEPCZnak">
    <w:name w:val="1.1.1.1 Umowa EPC Znak"/>
    <w:link w:val="1111UmowaEPC"/>
    <w:rsid w:val="003C407F"/>
    <w:rPr>
      <w:rFonts w:ascii="Times New Roman" w:eastAsia="Arial" w:hAnsi="Times New Roman" w:cs="Times New Roman"/>
    </w:rPr>
  </w:style>
  <w:style w:type="character" w:customStyle="1" w:styleId="text-justify">
    <w:name w:val="text-justify"/>
    <w:rsid w:val="003C407F"/>
  </w:style>
  <w:style w:type="character" w:customStyle="1" w:styleId="Nagwek7Znak">
    <w:name w:val="Nagłówek 7 Znak"/>
    <w:link w:val="Nagwek7"/>
    <w:uiPriority w:val="9"/>
    <w:rsid w:val="002A0655"/>
    <w:rPr>
      <w:rFonts w:eastAsia="Times New Roman"/>
      <w:sz w:val="24"/>
      <w:szCs w:val="24"/>
      <w:lang w:val="x-none" w:eastAsia="x-none"/>
    </w:rPr>
  </w:style>
  <w:style w:type="numbering" w:customStyle="1" w:styleId="Bezlisty1">
    <w:name w:val="Bez listy1"/>
    <w:next w:val="Bezlisty"/>
    <w:uiPriority w:val="99"/>
    <w:semiHidden/>
    <w:unhideWhenUsed/>
    <w:rsid w:val="002A0655"/>
  </w:style>
  <w:style w:type="paragraph" w:styleId="Legenda">
    <w:name w:val="caption"/>
    <w:basedOn w:val="Normalny"/>
    <w:next w:val="Normalny"/>
    <w:uiPriority w:val="99"/>
    <w:qFormat/>
    <w:rsid w:val="002A0655"/>
    <w:pPr>
      <w:spacing w:after="0" w:line="240" w:lineRule="auto"/>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uiPriority w:val="99"/>
    <w:rsid w:val="002A0655"/>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link w:val="Tekstpodstawowywcity2"/>
    <w:uiPriority w:val="99"/>
    <w:rsid w:val="002A0655"/>
    <w:rPr>
      <w:rFonts w:ascii="Times New Roman" w:eastAsia="Times New Roman" w:hAnsi="Times New Roman"/>
      <w:lang w:val="x-none" w:eastAsia="x-none"/>
    </w:rPr>
  </w:style>
  <w:style w:type="character" w:styleId="Numerstrony">
    <w:name w:val="page number"/>
    <w:uiPriority w:val="99"/>
    <w:rsid w:val="002A0655"/>
    <w:rPr>
      <w:rFonts w:cs="Times New Roman"/>
    </w:rPr>
  </w:style>
  <w:style w:type="paragraph" w:styleId="Tekstpodstawowy3">
    <w:name w:val="Body Text 3"/>
    <w:basedOn w:val="Normalny"/>
    <w:link w:val="Tekstpodstawowy3Znak"/>
    <w:uiPriority w:val="99"/>
    <w:rsid w:val="002A0655"/>
    <w:pPr>
      <w:spacing w:after="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uiPriority w:val="99"/>
    <w:rsid w:val="002A0655"/>
    <w:rPr>
      <w:rFonts w:ascii="Times New Roman" w:eastAsia="Times New Roman" w:hAnsi="Times New Roman"/>
      <w:sz w:val="16"/>
      <w:szCs w:val="16"/>
      <w:lang w:val="x-none" w:eastAsia="x-none"/>
    </w:rPr>
  </w:style>
  <w:style w:type="paragraph" w:styleId="Tekstpodstawowywcity3">
    <w:name w:val="Body Text Indent 3"/>
    <w:basedOn w:val="Normalny"/>
    <w:link w:val="Tekstpodstawowywcity3Znak"/>
    <w:uiPriority w:val="99"/>
    <w:rsid w:val="002A0655"/>
    <w:pPr>
      <w:spacing w:after="0" w:line="240" w:lineRule="auto"/>
      <w:ind w:left="360"/>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2A0655"/>
    <w:rPr>
      <w:rFonts w:ascii="Times New Roman" w:eastAsia="Times New Roman" w:hAnsi="Times New Roman"/>
      <w:sz w:val="16"/>
      <w:szCs w:val="16"/>
      <w:lang w:val="x-none" w:eastAsia="x-none"/>
    </w:rPr>
  </w:style>
  <w:style w:type="paragraph" w:customStyle="1" w:styleId="CharZnak">
    <w:name w:val="Char Znak"/>
    <w:basedOn w:val="Normalny"/>
    <w:uiPriority w:val="99"/>
    <w:rsid w:val="002A0655"/>
    <w:pPr>
      <w:spacing w:after="0" w:line="240" w:lineRule="auto"/>
    </w:pPr>
    <w:rPr>
      <w:rFonts w:ascii="Times New Roman" w:eastAsia="Times New Roman" w:hAnsi="Times New Roman"/>
      <w:sz w:val="24"/>
      <w:szCs w:val="24"/>
      <w:lang w:eastAsia="pl-PL"/>
    </w:rPr>
  </w:style>
  <w:style w:type="character" w:customStyle="1" w:styleId="tx1">
    <w:name w:val="tx1"/>
    <w:uiPriority w:val="99"/>
    <w:rsid w:val="002A0655"/>
    <w:rPr>
      <w:rFonts w:cs="Times New Roman"/>
      <w:b/>
      <w:bCs/>
    </w:rPr>
  </w:style>
  <w:style w:type="table" w:customStyle="1" w:styleId="Tabela-Siatka1">
    <w:name w:val="Tabela - Siatka1"/>
    <w:basedOn w:val="Standardowy"/>
    <w:next w:val="Tabela-Siatka"/>
    <w:uiPriority w:val="99"/>
    <w:rsid w:val="002A06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2A0655"/>
    <w:pPr>
      <w:widowControl w:val="0"/>
      <w:spacing w:before="240" w:after="60" w:line="240" w:lineRule="auto"/>
      <w:jc w:val="center"/>
    </w:pPr>
    <w:rPr>
      <w:rFonts w:ascii="Arial" w:eastAsia="Times New Roman" w:hAnsi="Arial"/>
      <w:b/>
      <w:bCs/>
      <w:kern w:val="28"/>
      <w:sz w:val="32"/>
      <w:szCs w:val="32"/>
      <w:lang w:val="x-none" w:eastAsia="x-none"/>
    </w:rPr>
  </w:style>
  <w:style w:type="character" w:customStyle="1" w:styleId="TytuZnak">
    <w:name w:val="Tytuł Znak"/>
    <w:link w:val="Tytu"/>
    <w:uiPriority w:val="99"/>
    <w:rsid w:val="002A0655"/>
    <w:rPr>
      <w:rFonts w:ascii="Arial" w:eastAsia="Times New Roman" w:hAnsi="Arial"/>
      <w:b/>
      <w:bCs/>
      <w:kern w:val="28"/>
      <w:sz w:val="32"/>
      <w:szCs w:val="32"/>
      <w:lang w:val="x-none" w:eastAsia="x-none"/>
    </w:rPr>
  </w:style>
  <w:style w:type="character" w:customStyle="1" w:styleId="articletitle">
    <w:name w:val="articletitle"/>
    <w:rsid w:val="002A0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9475">
      <w:bodyDiv w:val="1"/>
      <w:marLeft w:val="0"/>
      <w:marRight w:val="0"/>
      <w:marTop w:val="0"/>
      <w:marBottom w:val="0"/>
      <w:divBdr>
        <w:top w:val="none" w:sz="0" w:space="0" w:color="auto"/>
        <w:left w:val="none" w:sz="0" w:space="0" w:color="auto"/>
        <w:bottom w:val="none" w:sz="0" w:space="0" w:color="auto"/>
        <w:right w:val="none" w:sz="0" w:space="0" w:color="auto"/>
      </w:divBdr>
    </w:div>
    <w:div w:id="262346219">
      <w:bodyDiv w:val="1"/>
      <w:marLeft w:val="0"/>
      <w:marRight w:val="0"/>
      <w:marTop w:val="0"/>
      <w:marBottom w:val="0"/>
      <w:divBdr>
        <w:top w:val="none" w:sz="0" w:space="0" w:color="auto"/>
        <w:left w:val="none" w:sz="0" w:space="0" w:color="auto"/>
        <w:bottom w:val="none" w:sz="0" w:space="0" w:color="auto"/>
        <w:right w:val="none" w:sz="0" w:space="0" w:color="auto"/>
      </w:divBdr>
    </w:div>
    <w:div w:id="336005092">
      <w:bodyDiv w:val="1"/>
      <w:marLeft w:val="0"/>
      <w:marRight w:val="0"/>
      <w:marTop w:val="0"/>
      <w:marBottom w:val="0"/>
      <w:divBdr>
        <w:top w:val="none" w:sz="0" w:space="0" w:color="auto"/>
        <w:left w:val="none" w:sz="0" w:space="0" w:color="auto"/>
        <w:bottom w:val="none" w:sz="0" w:space="0" w:color="auto"/>
        <w:right w:val="none" w:sz="0" w:space="0" w:color="auto"/>
      </w:divBdr>
    </w:div>
    <w:div w:id="426317626">
      <w:bodyDiv w:val="1"/>
      <w:marLeft w:val="0"/>
      <w:marRight w:val="0"/>
      <w:marTop w:val="0"/>
      <w:marBottom w:val="0"/>
      <w:divBdr>
        <w:top w:val="none" w:sz="0" w:space="0" w:color="auto"/>
        <w:left w:val="none" w:sz="0" w:space="0" w:color="auto"/>
        <w:bottom w:val="none" w:sz="0" w:space="0" w:color="auto"/>
        <w:right w:val="none" w:sz="0" w:space="0" w:color="auto"/>
      </w:divBdr>
    </w:div>
    <w:div w:id="490029604">
      <w:bodyDiv w:val="1"/>
      <w:marLeft w:val="0"/>
      <w:marRight w:val="0"/>
      <w:marTop w:val="0"/>
      <w:marBottom w:val="0"/>
      <w:divBdr>
        <w:top w:val="none" w:sz="0" w:space="0" w:color="auto"/>
        <w:left w:val="none" w:sz="0" w:space="0" w:color="auto"/>
        <w:bottom w:val="none" w:sz="0" w:space="0" w:color="auto"/>
        <w:right w:val="none" w:sz="0" w:space="0" w:color="auto"/>
      </w:divBdr>
    </w:div>
    <w:div w:id="506557117">
      <w:bodyDiv w:val="1"/>
      <w:marLeft w:val="0"/>
      <w:marRight w:val="0"/>
      <w:marTop w:val="0"/>
      <w:marBottom w:val="0"/>
      <w:divBdr>
        <w:top w:val="none" w:sz="0" w:space="0" w:color="auto"/>
        <w:left w:val="none" w:sz="0" w:space="0" w:color="auto"/>
        <w:bottom w:val="none" w:sz="0" w:space="0" w:color="auto"/>
        <w:right w:val="none" w:sz="0" w:space="0" w:color="auto"/>
      </w:divBdr>
    </w:div>
    <w:div w:id="522328217">
      <w:bodyDiv w:val="1"/>
      <w:marLeft w:val="0"/>
      <w:marRight w:val="0"/>
      <w:marTop w:val="0"/>
      <w:marBottom w:val="0"/>
      <w:divBdr>
        <w:top w:val="none" w:sz="0" w:space="0" w:color="auto"/>
        <w:left w:val="none" w:sz="0" w:space="0" w:color="auto"/>
        <w:bottom w:val="none" w:sz="0" w:space="0" w:color="auto"/>
        <w:right w:val="none" w:sz="0" w:space="0" w:color="auto"/>
      </w:divBdr>
    </w:div>
    <w:div w:id="712851883">
      <w:bodyDiv w:val="1"/>
      <w:marLeft w:val="0"/>
      <w:marRight w:val="0"/>
      <w:marTop w:val="0"/>
      <w:marBottom w:val="0"/>
      <w:divBdr>
        <w:top w:val="none" w:sz="0" w:space="0" w:color="auto"/>
        <w:left w:val="none" w:sz="0" w:space="0" w:color="auto"/>
        <w:bottom w:val="none" w:sz="0" w:space="0" w:color="auto"/>
        <w:right w:val="none" w:sz="0" w:space="0" w:color="auto"/>
      </w:divBdr>
    </w:div>
    <w:div w:id="739444802">
      <w:bodyDiv w:val="1"/>
      <w:marLeft w:val="0"/>
      <w:marRight w:val="0"/>
      <w:marTop w:val="0"/>
      <w:marBottom w:val="0"/>
      <w:divBdr>
        <w:top w:val="none" w:sz="0" w:space="0" w:color="auto"/>
        <w:left w:val="none" w:sz="0" w:space="0" w:color="auto"/>
        <w:bottom w:val="none" w:sz="0" w:space="0" w:color="auto"/>
        <w:right w:val="none" w:sz="0" w:space="0" w:color="auto"/>
      </w:divBdr>
    </w:div>
    <w:div w:id="866212768">
      <w:bodyDiv w:val="1"/>
      <w:marLeft w:val="0"/>
      <w:marRight w:val="0"/>
      <w:marTop w:val="0"/>
      <w:marBottom w:val="0"/>
      <w:divBdr>
        <w:top w:val="none" w:sz="0" w:space="0" w:color="auto"/>
        <w:left w:val="none" w:sz="0" w:space="0" w:color="auto"/>
        <w:bottom w:val="none" w:sz="0" w:space="0" w:color="auto"/>
        <w:right w:val="none" w:sz="0" w:space="0" w:color="auto"/>
      </w:divBdr>
    </w:div>
    <w:div w:id="976180385">
      <w:bodyDiv w:val="1"/>
      <w:marLeft w:val="0"/>
      <w:marRight w:val="0"/>
      <w:marTop w:val="0"/>
      <w:marBottom w:val="0"/>
      <w:divBdr>
        <w:top w:val="none" w:sz="0" w:space="0" w:color="auto"/>
        <w:left w:val="none" w:sz="0" w:space="0" w:color="auto"/>
        <w:bottom w:val="none" w:sz="0" w:space="0" w:color="auto"/>
        <w:right w:val="none" w:sz="0" w:space="0" w:color="auto"/>
      </w:divBdr>
    </w:div>
    <w:div w:id="1192230932">
      <w:bodyDiv w:val="1"/>
      <w:marLeft w:val="0"/>
      <w:marRight w:val="0"/>
      <w:marTop w:val="0"/>
      <w:marBottom w:val="0"/>
      <w:divBdr>
        <w:top w:val="none" w:sz="0" w:space="0" w:color="auto"/>
        <w:left w:val="none" w:sz="0" w:space="0" w:color="auto"/>
        <w:bottom w:val="none" w:sz="0" w:space="0" w:color="auto"/>
        <w:right w:val="none" w:sz="0" w:space="0" w:color="auto"/>
      </w:divBdr>
    </w:div>
    <w:div w:id="1209731541">
      <w:bodyDiv w:val="1"/>
      <w:marLeft w:val="0"/>
      <w:marRight w:val="0"/>
      <w:marTop w:val="0"/>
      <w:marBottom w:val="0"/>
      <w:divBdr>
        <w:top w:val="none" w:sz="0" w:space="0" w:color="auto"/>
        <w:left w:val="none" w:sz="0" w:space="0" w:color="auto"/>
        <w:bottom w:val="none" w:sz="0" w:space="0" w:color="auto"/>
        <w:right w:val="none" w:sz="0" w:space="0" w:color="auto"/>
      </w:divBdr>
    </w:div>
    <w:div w:id="1419015019">
      <w:bodyDiv w:val="1"/>
      <w:marLeft w:val="0"/>
      <w:marRight w:val="0"/>
      <w:marTop w:val="0"/>
      <w:marBottom w:val="0"/>
      <w:divBdr>
        <w:top w:val="none" w:sz="0" w:space="0" w:color="auto"/>
        <w:left w:val="none" w:sz="0" w:space="0" w:color="auto"/>
        <w:bottom w:val="none" w:sz="0" w:space="0" w:color="auto"/>
        <w:right w:val="none" w:sz="0" w:space="0" w:color="auto"/>
      </w:divBdr>
    </w:div>
    <w:div w:id="1433748165">
      <w:bodyDiv w:val="1"/>
      <w:marLeft w:val="0"/>
      <w:marRight w:val="0"/>
      <w:marTop w:val="0"/>
      <w:marBottom w:val="0"/>
      <w:divBdr>
        <w:top w:val="none" w:sz="0" w:space="0" w:color="auto"/>
        <w:left w:val="none" w:sz="0" w:space="0" w:color="auto"/>
        <w:bottom w:val="none" w:sz="0" w:space="0" w:color="auto"/>
        <w:right w:val="none" w:sz="0" w:space="0" w:color="auto"/>
      </w:divBdr>
    </w:div>
    <w:div w:id="1608778295">
      <w:bodyDiv w:val="1"/>
      <w:marLeft w:val="0"/>
      <w:marRight w:val="0"/>
      <w:marTop w:val="0"/>
      <w:marBottom w:val="0"/>
      <w:divBdr>
        <w:top w:val="none" w:sz="0" w:space="0" w:color="auto"/>
        <w:left w:val="none" w:sz="0" w:space="0" w:color="auto"/>
        <w:bottom w:val="none" w:sz="0" w:space="0" w:color="auto"/>
        <w:right w:val="none" w:sz="0" w:space="0" w:color="auto"/>
      </w:divBdr>
    </w:div>
    <w:div w:id="1659454848">
      <w:bodyDiv w:val="1"/>
      <w:marLeft w:val="0"/>
      <w:marRight w:val="0"/>
      <w:marTop w:val="0"/>
      <w:marBottom w:val="0"/>
      <w:divBdr>
        <w:top w:val="none" w:sz="0" w:space="0" w:color="auto"/>
        <w:left w:val="none" w:sz="0" w:space="0" w:color="auto"/>
        <w:bottom w:val="none" w:sz="0" w:space="0" w:color="auto"/>
        <w:right w:val="none" w:sz="0" w:space="0" w:color="auto"/>
      </w:divBdr>
    </w:div>
    <w:div w:id="1715622064">
      <w:bodyDiv w:val="1"/>
      <w:marLeft w:val="0"/>
      <w:marRight w:val="0"/>
      <w:marTop w:val="0"/>
      <w:marBottom w:val="0"/>
      <w:divBdr>
        <w:top w:val="none" w:sz="0" w:space="0" w:color="auto"/>
        <w:left w:val="none" w:sz="0" w:space="0" w:color="auto"/>
        <w:bottom w:val="none" w:sz="0" w:space="0" w:color="auto"/>
        <w:right w:val="none" w:sz="0" w:space="0" w:color="auto"/>
      </w:divBdr>
    </w:div>
    <w:div w:id="1721660740">
      <w:bodyDiv w:val="1"/>
      <w:marLeft w:val="0"/>
      <w:marRight w:val="0"/>
      <w:marTop w:val="0"/>
      <w:marBottom w:val="0"/>
      <w:divBdr>
        <w:top w:val="none" w:sz="0" w:space="0" w:color="auto"/>
        <w:left w:val="none" w:sz="0" w:space="0" w:color="auto"/>
        <w:bottom w:val="none" w:sz="0" w:space="0" w:color="auto"/>
        <w:right w:val="none" w:sz="0" w:space="0" w:color="auto"/>
      </w:divBdr>
    </w:div>
    <w:div w:id="1731463992">
      <w:bodyDiv w:val="1"/>
      <w:marLeft w:val="0"/>
      <w:marRight w:val="0"/>
      <w:marTop w:val="0"/>
      <w:marBottom w:val="0"/>
      <w:divBdr>
        <w:top w:val="none" w:sz="0" w:space="0" w:color="auto"/>
        <w:left w:val="none" w:sz="0" w:space="0" w:color="auto"/>
        <w:bottom w:val="none" w:sz="0" w:space="0" w:color="auto"/>
        <w:right w:val="none" w:sz="0" w:space="0" w:color="auto"/>
      </w:divBdr>
    </w:div>
    <w:div w:id="1747265963">
      <w:bodyDiv w:val="1"/>
      <w:marLeft w:val="0"/>
      <w:marRight w:val="0"/>
      <w:marTop w:val="0"/>
      <w:marBottom w:val="0"/>
      <w:divBdr>
        <w:top w:val="none" w:sz="0" w:space="0" w:color="auto"/>
        <w:left w:val="none" w:sz="0" w:space="0" w:color="auto"/>
        <w:bottom w:val="none" w:sz="0" w:space="0" w:color="auto"/>
        <w:right w:val="none" w:sz="0" w:space="0" w:color="auto"/>
      </w:divBdr>
    </w:div>
    <w:div w:id="1786345600">
      <w:bodyDiv w:val="1"/>
      <w:marLeft w:val="0"/>
      <w:marRight w:val="0"/>
      <w:marTop w:val="0"/>
      <w:marBottom w:val="0"/>
      <w:divBdr>
        <w:top w:val="none" w:sz="0" w:space="0" w:color="auto"/>
        <w:left w:val="none" w:sz="0" w:space="0" w:color="auto"/>
        <w:bottom w:val="none" w:sz="0" w:space="0" w:color="auto"/>
        <w:right w:val="none" w:sz="0" w:space="0" w:color="auto"/>
      </w:divBdr>
    </w:div>
    <w:div w:id="1900550901">
      <w:bodyDiv w:val="1"/>
      <w:marLeft w:val="0"/>
      <w:marRight w:val="0"/>
      <w:marTop w:val="0"/>
      <w:marBottom w:val="0"/>
      <w:divBdr>
        <w:top w:val="none" w:sz="0" w:space="0" w:color="auto"/>
        <w:left w:val="none" w:sz="0" w:space="0" w:color="auto"/>
        <w:bottom w:val="none" w:sz="0" w:space="0" w:color="auto"/>
        <w:right w:val="none" w:sz="0" w:space="0" w:color="auto"/>
      </w:divBdr>
    </w:div>
    <w:div w:id="2083410773">
      <w:bodyDiv w:val="1"/>
      <w:marLeft w:val="0"/>
      <w:marRight w:val="0"/>
      <w:marTop w:val="0"/>
      <w:marBottom w:val="0"/>
      <w:divBdr>
        <w:top w:val="none" w:sz="0" w:space="0" w:color="auto"/>
        <w:left w:val="none" w:sz="0" w:space="0" w:color="auto"/>
        <w:bottom w:val="none" w:sz="0" w:space="0" w:color="auto"/>
        <w:right w:val="none" w:sz="0" w:space="0" w:color="auto"/>
      </w:divBdr>
    </w:div>
    <w:div w:id="2086173995">
      <w:bodyDiv w:val="1"/>
      <w:marLeft w:val="0"/>
      <w:marRight w:val="0"/>
      <w:marTop w:val="0"/>
      <w:marBottom w:val="0"/>
      <w:divBdr>
        <w:top w:val="none" w:sz="0" w:space="0" w:color="auto"/>
        <w:left w:val="none" w:sz="0" w:space="0" w:color="auto"/>
        <w:bottom w:val="none" w:sz="0" w:space="0" w:color="auto"/>
        <w:right w:val="none" w:sz="0" w:space="0" w:color="auto"/>
      </w:divBdr>
    </w:div>
    <w:div w:id="213177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F0D5F-DD98-4725-B133-BA4F1DAB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1193</Words>
  <Characters>7163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8340</CharactersWithSpaces>
  <SharedDoc>false</SharedDoc>
  <HLinks>
    <vt:vector size="12" baseType="variant">
      <vt:variant>
        <vt:i4>2293794</vt:i4>
      </vt:variant>
      <vt:variant>
        <vt:i4>69</vt:i4>
      </vt:variant>
      <vt:variant>
        <vt:i4>0</vt:i4>
      </vt:variant>
      <vt:variant>
        <vt:i4>5</vt:i4>
      </vt:variant>
      <vt:variant>
        <vt:lpwstr>https://ekrs.ms.gov.pl/web/wyszukiwarka-krs/strona-glowna/</vt:lpwstr>
      </vt:variant>
      <vt:variant>
        <vt:lpwstr/>
      </vt:variant>
      <vt:variant>
        <vt:i4>7012451</vt:i4>
      </vt:variant>
      <vt:variant>
        <vt:i4>63</vt:i4>
      </vt:variant>
      <vt:variant>
        <vt:i4>0</vt:i4>
      </vt:variant>
      <vt:variant>
        <vt:i4>5</vt:i4>
      </vt:variant>
      <vt:variant>
        <vt:lpwstr>https://prod.ceidg.gov.pl/CEIDG/CEIDG.Public.UI/Search.aspx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Goworek Justyna</dc:creator>
  <cp:keywords/>
  <cp:lastModifiedBy>Konto Microsoft</cp:lastModifiedBy>
  <cp:revision>2</cp:revision>
  <dcterms:created xsi:type="dcterms:W3CDTF">2025-10-27T19:37:00Z</dcterms:created>
  <dcterms:modified xsi:type="dcterms:W3CDTF">2025-10-27T19:37:00Z</dcterms:modified>
</cp:coreProperties>
</file>